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FEC40" w14:textId="77777777" w:rsidR="00BD2BE4" w:rsidRPr="00247CCD" w:rsidRDefault="00BD2BE4" w:rsidP="00082AE5">
      <w:pPr>
        <w:suppressAutoHyphens/>
        <w:spacing w:before="0" w:after="0" w:line="288" w:lineRule="auto"/>
        <w:ind w:firstLine="284"/>
        <w:jc w:val="center"/>
        <w:rPr>
          <w:rFonts w:eastAsia="Times New Roman" w:cs="Arial"/>
          <w:b/>
          <w:caps/>
          <w:sz w:val="18"/>
          <w:szCs w:val="20"/>
          <w:lang w:eastAsia="ar-SA"/>
        </w:rPr>
      </w:pPr>
    </w:p>
    <w:p w14:paraId="450D0157" w14:textId="77777777" w:rsidR="00082AE5" w:rsidRPr="00247CCD" w:rsidRDefault="00082AE5" w:rsidP="00082AE5">
      <w:pPr>
        <w:suppressAutoHyphens/>
        <w:spacing w:before="0" w:after="0" w:line="288" w:lineRule="auto"/>
        <w:ind w:firstLine="284"/>
        <w:jc w:val="center"/>
        <w:rPr>
          <w:rFonts w:eastAsia="Times New Roman" w:cs="Arial"/>
          <w:b/>
          <w:caps/>
          <w:sz w:val="18"/>
          <w:szCs w:val="20"/>
          <w:lang w:eastAsia="ar-SA"/>
        </w:rPr>
      </w:pPr>
      <w:r w:rsidRPr="00247CCD">
        <w:rPr>
          <w:rFonts w:eastAsia="Times New Roman" w:cs="Arial"/>
          <w:b/>
          <w:caps/>
          <w:sz w:val="18"/>
          <w:szCs w:val="20"/>
          <w:lang w:eastAsia="ar-SA"/>
        </w:rPr>
        <w:t>kupní smlouva</w:t>
      </w:r>
    </w:p>
    <w:p w14:paraId="0BDF923A" w14:textId="77777777" w:rsidR="00C04516" w:rsidRDefault="00082AE5" w:rsidP="00082AE5">
      <w:pPr>
        <w:suppressAutoHyphens/>
        <w:spacing w:before="0" w:after="0" w:line="288" w:lineRule="auto"/>
        <w:ind w:firstLine="284"/>
        <w:jc w:val="center"/>
        <w:rPr>
          <w:rFonts w:eastAsia="Times New Roman" w:cs="Arial"/>
          <w:bCs/>
          <w:sz w:val="16"/>
          <w:szCs w:val="18"/>
          <w:lang w:eastAsia="ar-SA"/>
        </w:rPr>
      </w:pPr>
      <w:r w:rsidRPr="00247CCD">
        <w:rPr>
          <w:rFonts w:eastAsia="Times New Roman" w:cs="Arial"/>
          <w:sz w:val="16"/>
          <w:szCs w:val="18"/>
          <w:lang w:eastAsia="ar-SA"/>
        </w:rPr>
        <w:t>uzavřená podle</w:t>
      </w:r>
      <w:r w:rsidRPr="00247CCD">
        <w:rPr>
          <w:rFonts w:eastAsia="Times New Roman" w:cs="Arial"/>
          <w:bCs/>
          <w:sz w:val="16"/>
          <w:szCs w:val="18"/>
          <w:lang w:eastAsia="ar-SA"/>
        </w:rPr>
        <w:t xml:space="preserve"> § 2079 a násl. zákona č. 89/2012 Sb., občanský zákoník (dále jen „občanský zákoník“) </w:t>
      </w:r>
    </w:p>
    <w:p w14:paraId="1EF945B1" w14:textId="63CEB416" w:rsidR="00082AE5" w:rsidRPr="00247CCD" w:rsidRDefault="00082AE5" w:rsidP="00082AE5">
      <w:pPr>
        <w:suppressAutoHyphens/>
        <w:spacing w:before="0" w:after="0" w:line="288" w:lineRule="auto"/>
        <w:ind w:firstLine="284"/>
        <w:jc w:val="center"/>
        <w:rPr>
          <w:rFonts w:eastAsia="Times New Roman" w:cs="Arial"/>
          <w:b/>
          <w:sz w:val="16"/>
          <w:szCs w:val="18"/>
          <w:lang w:eastAsia="ar-SA"/>
        </w:rPr>
      </w:pPr>
      <w:r w:rsidRPr="00247CCD">
        <w:rPr>
          <w:rFonts w:eastAsia="Times New Roman" w:cs="Arial"/>
          <w:bCs/>
          <w:sz w:val="16"/>
          <w:szCs w:val="18"/>
          <w:lang w:eastAsia="ar-SA"/>
        </w:rPr>
        <w:t>mezi níže uvedenými smluvními stranami:</w:t>
      </w:r>
    </w:p>
    <w:p w14:paraId="5BF35E08" w14:textId="77777777" w:rsidR="00082AE5" w:rsidRPr="00247CCD" w:rsidRDefault="00082AE5" w:rsidP="00082AE5">
      <w:pPr>
        <w:tabs>
          <w:tab w:val="left" w:pos="3600"/>
        </w:tabs>
        <w:suppressAutoHyphens/>
        <w:spacing w:before="0" w:after="0" w:line="288" w:lineRule="auto"/>
        <w:jc w:val="both"/>
        <w:rPr>
          <w:rFonts w:eastAsia="Times New Roman" w:cs="Arial"/>
          <w:sz w:val="18"/>
          <w:szCs w:val="20"/>
          <w:lang w:eastAsia="ar-SA"/>
        </w:rPr>
      </w:pPr>
      <w:r w:rsidRPr="00247CCD">
        <w:rPr>
          <w:rFonts w:eastAsia="Times New Roman" w:cs="Arial"/>
          <w:sz w:val="18"/>
          <w:szCs w:val="20"/>
          <w:lang w:eastAsia="ar-SA"/>
        </w:rPr>
        <w:tab/>
      </w:r>
    </w:p>
    <w:p w14:paraId="323D6BDE" w14:textId="77777777" w:rsidR="00BD2BE4" w:rsidRPr="00247CCD" w:rsidRDefault="00BD2BE4" w:rsidP="00082AE5">
      <w:pPr>
        <w:tabs>
          <w:tab w:val="left" w:pos="3600"/>
        </w:tabs>
        <w:suppressAutoHyphens/>
        <w:spacing w:before="0" w:after="0" w:line="288" w:lineRule="auto"/>
        <w:jc w:val="both"/>
        <w:rPr>
          <w:rFonts w:eastAsia="Times New Roman" w:cs="Arial"/>
          <w:sz w:val="18"/>
          <w:szCs w:val="20"/>
          <w:lang w:eastAsia="ar-SA"/>
        </w:rPr>
      </w:pPr>
    </w:p>
    <w:tbl>
      <w:tblPr>
        <w:tblW w:w="9210"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959"/>
        <w:gridCol w:w="1238"/>
        <w:gridCol w:w="3402"/>
        <w:gridCol w:w="3611"/>
      </w:tblGrid>
      <w:tr w:rsidR="006A4B1A" w:rsidRPr="00247CCD" w14:paraId="20E2A1FF"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226B44BB"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strana:</w:t>
            </w:r>
          </w:p>
        </w:tc>
        <w:tc>
          <w:tcPr>
            <w:tcW w:w="3402" w:type="dxa"/>
            <w:tcBorders>
              <w:top w:val="single" w:sz="6" w:space="0" w:color="808080"/>
              <w:left w:val="single" w:sz="6" w:space="0" w:color="808080"/>
            </w:tcBorders>
            <w:vAlign w:val="center"/>
          </w:tcPr>
          <w:p w14:paraId="08387C06"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Kupující</w:t>
            </w:r>
          </w:p>
        </w:tc>
        <w:tc>
          <w:tcPr>
            <w:tcW w:w="3611" w:type="dxa"/>
            <w:tcBorders>
              <w:top w:val="single" w:sz="6" w:space="0" w:color="808080"/>
              <w:right w:val="single" w:sz="6" w:space="0" w:color="808080"/>
            </w:tcBorders>
            <w:vAlign w:val="center"/>
          </w:tcPr>
          <w:p w14:paraId="79FAAD98"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Prodávající</w:t>
            </w:r>
          </w:p>
        </w:tc>
      </w:tr>
      <w:tr w:rsidR="006A4B1A" w:rsidRPr="00247CCD" w14:paraId="1696659F"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316D7E31" w14:textId="77777777" w:rsidR="006A4B1A" w:rsidRPr="00247CCD" w:rsidRDefault="00135B53"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 xml:space="preserve">název / </w:t>
            </w:r>
            <w:r w:rsidR="006A4B1A" w:rsidRPr="00247CCD">
              <w:rPr>
                <w:rFonts w:eastAsia="Times New Roman" w:cs="Arial"/>
                <w:b/>
                <w:bCs/>
                <w:sz w:val="16"/>
                <w:szCs w:val="18"/>
                <w:lang w:eastAsia="cs-CZ"/>
              </w:rPr>
              <w:t>firma:</w:t>
            </w:r>
          </w:p>
        </w:tc>
        <w:tc>
          <w:tcPr>
            <w:tcW w:w="3402" w:type="dxa"/>
            <w:tcBorders>
              <w:left w:val="single" w:sz="6" w:space="0" w:color="808080"/>
            </w:tcBorders>
            <w:vAlign w:val="center"/>
          </w:tcPr>
          <w:p w14:paraId="508EED60" w14:textId="0D0A3680" w:rsidR="006A4B1A" w:rsidRPr="00247CCD" w:rsidRDefault="008F425F" w:rsidP="00FD314B">
            <w:pPr>
              <w:spacing w:before="40" w:line="288" w:lineRule="auto"/>
              <w:rPr>
                <w:rFonts w:eastAsia="Times New Roman" w:cs="Arial"/>
                <w:b/>
                <w:sz w:val="16"/>
                <w:szCs w:val="18"/>
                <w:lang w:eastAsia="cs-CZ"/>
              </w:rPr>
            </w:pPr>
            <w:r w:rsidRPr="008F425F">
              <w:rPr>
                <w:rFonts w:eastAsia="Times New Roman" w:cs="Arial"/>
                <w:b/>
                <w:bCs/>
                <w:sz w:val="16"/>
                <w:szCs w:val="18"/>
                <w:lang w:eastAsia="cs-CZ"/>
              </w:rPr>
              <w:t>Střední průmyslová škola Emila Kolbena Rakovník, p</w:t>
            </w:r>
            <w:r w:rsidR="003C4690">
              <w:rPr>
                <w:rFonts w:eastAsia="Times New Roman" w:cs="Arial"/>
                <w:b/>
                <w:bCs/>
                <w:sz w:val="16"/>
                <w:szCs w:val="18"/>
                <w:lang w:eastAsia="cs-CZ"/>
              </w:rPr>
              <w:t>říspěvková organizace</w:t>
            </w:r>
          </w:p>
        </w:tc>
        <w:tc>
          <w:tcPr>
            <w:tcW w:w="3611" w:type="dxa"/>
            <w:tcBorders>
              <w:right w:val="single" w:sz="6" w:space="0" w:color="808080"/>
            </w:tcBorders>
            <w:vAlign w:val="center"/>
          </w:tcPr>
          <w:p w14:paraId="163551F8" w14:textId="25B6B584" w:rsidR="006A4B1A" w:rsidRPr="004252C9"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2D17A21A"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22C54607"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sídlo:</w:t>
            </w:r>
          </w:p>
        </w:tc>
        <w:tc>
          <w:tcPr>
            <w:tcW w:w="3402" w:type="dxa"/>
            <w:tcBorders>
              <w:left w:val="single" w:sz="6" w:space="0" w:color="808080"/>
            </w:tcBorders>
            <w:vAlign w:val="center"/>
          </w:tcPr>
          <w:p w14:paraId="051C360A" w14:textId="65DBFA12" w:rsidR="006A4B1A" w:rsidRPr="00247CCD" w:rsidRDefault="000159A7" w:rsidP="00FD314B">
            <w:pPr>
              <w:spacing w:before="40" w:line="288" w:lineRule="auto"/>
              <w:rPr>
                <w:rFonts w:eastAsia="Times New Roman" w:cs="Arial"/>
                <w:sz w:val="16"/>
                <w:szCs w:val="18"/>
                <w:lang w:eastAsia="cs-CZ"/>
              </w:rPr>
            </w:pPr>
            <w:proofErr w:type="spellStart"/>
            <w:r w:rsidRPr="000159A7">
              <w:rPr>
                <w:rFonts w:eastAsia="Times New Roman" w:cs="Arial"/>
                <w:sz w:val="16"/>
                <w:szCs w:val="18"/>
                <w:lang w:eastAsia="cs-CZ"/>
              </w:rPr>
              <w:t>Sídl</w:t>
            </w:r>
            <w:proofErr w:type="spellEnd"/>
            <w:r w:rsidRPr="000159A7">
              <w:rPr>
                <w:rFonts w:eastAsia="Times New Roman" w:cs="Arial"/>
                <w:sz w:val="16"/>
                <w:szCs w:val="18"/>
                <w:lang w:eastAsia="cs-CZ"/>
              </w:rPr>
              <w:t xml:space="preserve">. Gen. J. </w:t>
            </w:r>
            <w:proofErr w:type="spellStart"/>
            <w:r w:rsidRPr="000159A7">
              <w:rPr>
                <w:rFonts w:eastAsia="Times New Roman" w:cs="Arial"/>
                <w:sz w:val="16"/>
                <w:szCs w:val="18"/>
                <w:lang w:eastAsia="cs-CZ"/>
              </w:rPr>
              <w:t>Kholla</w:t>
            </w:r>
            <w:proofErr w:type="spellEnd"/>
            <w:r w:rsidRPr="000159A7">
              <w:rPr>
                <w:rFonts w:eastAsia="Times New Roman" w:cs="Arial"/>
                <w:sz w:val="16"/>
                <w:szCs w:val="18"/>
                <w:lang w:eastAsia="cs-CZ"/>
              </w:rPr>
              <w:t xml:space="preserve"> 2501, Rakovník II, 269 01 Rakovník</w:t>
            </w:r>
          </w:p>
        </w:tc>
        <w:tc>
          <w:tcPr>
            <w:tcW w:w="3611" w:type="dxa"/>
            <w:tcBorders>
              <w:right w:val="single" w:sz="6" w:space="0" w:color="808080"/>
            </w:tcBorders>
            <w:vAlign w:val="center"/>
          </w:tcPr>
          <w:p w14:paraId="2651D9A7" w14:textId="53B41475" w:rsidR="006A4B1A" w:rsidRPr="002E0799" w:rsidRDefault="002E0799" w:rsidP="002316BF">
            <w:pPr>
              <w:spacing w:before="40" w:line="288" w:lineRule="auto"/>
              <w:rPr>
                <w:rFonts w:eastAsia="Times New Roman" w:cs="Arial"/>
                <w:b/>
                <w:bCs/>
                <w:sz w:val="16"/>
                <w:szCs w:val="18"/>
                <w:lang w:eastAsia="cs-CZ"/>
              </w:rPr>
            </w:pPr>
            <w:r>
              <w:rPr>
                <w:rFonts w:eastAsia="Times New Roman" w:cs="Arial"/>
                <w:color w:val="FF0000"/>
                <w:sz w:val="16"/>
                <w:szCs w:val="18"/>
                <w:lang w:eastAsia="cs-CZ"/>
              </w:rPr>
              <w:t>bude doplněno účastníkem</w:t>
            </w:r>
          </w:p>
        </w:tc>
      </w:tr>
      <w:tr w:rsidR="006A4B1A" w:rsidRPr="00247CCD" w14:paraId="6742A700"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7EB28F64"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IČ / DIČ:</w:t>
            </w:r>
          </w:p>
        </w:tc>
        <w:tc>
          <w:tcPr>
            <w:tcW w:w="3402" w:type="dxa"/>
            <w:tcBorders>
              <w:left w:val="single" w:sz="6" w:space="0" w:color="808080"/>
            </w:tcBorders>
            <w:vAlign w:val="center"/>
          </w:tcPr>
          <w:p w14:paraId="2333E844" w14:textId="7BEE957F" w:rsidR="006A4B1A" w:rsidRPr="00247CCD" w:rsidRDefault="00504E70" w:rsidP="00FD314B">
            <w:pPr>
              <w:spacing w:before="40" w:line="288" w:lineRule="auto"/>
              <w:rPr>
                <w:rFonts w:eastAsia="Times New Roman" w:cs="Arial"/>
                <w:sz w:val="16"/>
                <w:szCs w:val="18"/>
                <w:lang w:eastAsia="cs-CZ"/>
              </w:rPr>
            </w:pPr>
            <w:r w:rsidRPr="00504E70">
              <w:rPr>
                <w:rFonts w:eastAsia="Times New Roman" w:cs="Arial"/>
                <w:sz w:val="16"/>
                <w:szCs w:val="18"/>
                <w:lang w:eastAsia="cs-CZ"/>
              </w:rPr>
              <w:t>16980123/ CZ16980123</w:t>
            </w:r>
          </w:p>
        </w:tc>
        <w:tc>
          <w:tcPr>
            <w:tcW w:w="3611" w:type="dxa"/>
            <w:tcBorders>
              <w:right w:val="single" w:sz="6" w:space="0" w:color="808080"/>
            </w:tcBorders>
            <w:vAlign w:val="center"/>
          </w:tcPr>
          <w:p w14:paraId="196232C6" w14:textId="12D6A19B" w:rsidR="006A4B1A" w:rsidRPr="002E0799"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0E1BBA5D"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030D9960"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registrace:</w:t>
            </w:r>
          </w:p>
        </w:tc>
        <w:tc>
          <w:tcPr>
            <w:tcW w:w="3402" w:type="dxa"/>
            <w:tcBorders>
              <w:left w:val="single" w:sz="6" w:space="0" w:color="808080"/>
            </w:tcBorders>
            <w:vAlign w:val="center"/>
          </w:tcPr>
          <w:p w14:paraId="3BC19A58" w14:textId="4E6F46D9" w:rsidR="006A4B1A" w:rsidRPr="00247CCD" w:rsidRDefault="00504E70" w:rsidP="00FD314B">
            <w:pPr>
              <w:spacing w:before="40" w:line="288" w:lineRule="auto"/>
              <w:rPr>
                <w:rFonts w:eastAsia="Times New Roman" w:cs="Arial"/>
                <w:sz w:val="16"/>
                <w:szCs w:val="18"/>
                <w:lang w:eastAsia="cs-CZ"/>
              </w:rPr>
            </w:pPr>
            <w:r>
              <w:rPr>
                <w:rFonts w:eastAsia="Times New Roman" w:cs="Arial"/>
                <w:sz w:val="16"/>
                <w:szCs w:val="18"/>
                <w:lang w:eastAsia="cs-CZ"/>
              </w:rPr>
              <w:t>---</w:t>
            </w:r>
          </w:p>
        </w:tc>
        <w:tc>
          <w:tcPr>
            <w:tcW w:w="3611" w:type="dxa"/>
            <w:tcBorders>
              <w:right w:val="single" w:sz="6" w:space="0" w:color="808080"/>
            </w:tcBorders>
            <w:vAlign w:val="center"/>
          </w:tcPr>
          <w:p w14:paraId="0D4AEABB" w14:textId="2951C381" w:rsidR="006A4B1A" w:rsidRPr="004252C9"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69F6E8FC" w14:textId="77777777" w:rsidTr="00DC5E61">
        <w:trPr>
          <w:cantSplit/>
          <w:trHeight w:val="283"/>
          <w:jc w:val="center"/>
        </w:trPr>
        <w:tc>
          <w:tcPr>
            <w:tcW w:w="959" w:type="dxa"/>
            <w:vMerge w:val="restart"/>
            <w:tcBorders>
              <w:top w:val="single" w:sz="6" w:space="0" w:color="808080"/>
              <w:left w:val="single" w:sz="6" w:space="0" w:color="808080"/>
              <w:bottom w:val="single" w:sz="6" w:space="0" w:color="808080"/>
              <w:right w:val="single" w:sz="6" w:space="0" w:color="808080"/>
            </w:tcBorders>
            <w:vAlign w:val="center"/>
          </w:tcPr>
          <w:p w14:paraId="58C93EA0" w14:textId="77777777" w:rsidR="006A4B1A" w:rsidRPr="00247CCD" w:rsidRDefault="006A4B1A"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 xml:space="preserve">oprávnění </w:t>
            </w:r>
          </w:p>
          <w:p w14:paraId="3B746CD9" w14:textId="77777777" w:rsidR="006A4B1A" w:rsidRPr="00247CCD" w:rsidRDefault="006A4B1A"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jednat</w:t>
            </w:r>
          </w:p>
          <w:p w14:paraId="7C8089CF" w14:textId="77777777" w:rsidR="006A4B1A" w:rsidRPr="00247CCD" w:rsidRDefault="006A4B1A"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ve věcech</w:t>
            </w:r>
          </w:p>
        </w:tc>
        <w:tc>
          <w:tcPr>
            <w:tcW w:w="1238" w:type="dxa"/>
            <w:tcBorders>
              <w:top w:val="single" w:sz="6" w:space="0" w:color="808080"/>
              <w:left w:val="single" w:sz="6" w:space="0" w:color="808080"/>
              <w:bottom w:val="single" w:sz="6" w:space="0" w:color="808080"/>
              <w:right w:val="single" w:sz="6" w:space="0" w:color="808080"/>
            </w:tcBorders>
            <w:vAlign w:val="center"/>
          </w:tcPr>
          <w:p w14:paraId="6A33C741" w14:textId="77777777" w:rsidR="006A4B1A" w:rsidRPr="00247CCD" w:rsidRDefault="006A4B1A"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smluvních:</w:t>
            </w:r>
          </w:p>
        </w:tc>
        <w:tc>
          <w:tcPr>
            <w:tcW w:w="3402" w:type="dxa"/>
            <w:tcBorders>
              <w:left w:val="single" w:sz="6" w:space="0" w:color="808080"/>
            </w:tcBorders>
            <w:vAlign w:val="center"/>
          </w:tcPr>
          <w:p w14:paraId="5F6FE898" w14:textId="0D3FE094" w:rsidR="006A4B1A" w:rsidRPr="00247CCD" w:rsidRDefault="00504E70" w:rsidP="00FD314B">
            <w:pPr>
              <w:spacing w:before="40" w:line="288" w:lineRule="auto"/>
              <w:rPr>
                <w:rFonts w:eastAsia="Times New Roman" w:cs="Arial"/>
                <w:sz w:val="16"/>
                <w:szCs w:val="18"/>
                <w:lang w:eastAsia="cs-CZ"/>
              </w:rPr>
            </w:pPr>
            <w:r w:rsidRPr="00504E70">
              <w:rPr>
                <w:rFonts w:eastAsia="Times New Roman" w:cs="Arial"/>
                <w:sz w:val="16"/>
                <w:szCs w:val="18"/>
                <w:lang w:eastAsia="cs-CZ"/>
              </w:rPr>
              <w:t>RNDr. Jan Jirátko, ředitel školy</w:t>
            </w:r>
          </w:p>
        </w:tc>
        <w:tc>
          <w:tcPr>
            <w:tcW w:w="3611" w:type="dxa"/>
            <w:tcBorders>
              <w:right w:val="single" w:sz="6" w:space="0" w:color="808080"/>
            </w:tcBorders>
            <w:vAlign w:val="center"/>
          </w:tcPr>
          <w:p w14:paraId="633B0335" w14:textId="07909F2C" w:rsidR="006A4B1A" w:rsidRPr="004252C9"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0E04F0B2" w14:textId="77777777" w:rsidTr="00DC5E61">
        <w:trPr>
          <w:cantSplit/>
          <w:trHeight w:val="283"/>
          <w:jc w:val="center"/>
        </w:trPr>
        <w:tc>
          <w:tcPr>
            <w:tcW w:w="959" w:type="dxa"/>
            <w:vMerge/>
            <w:tcBorders>
              <w:top w:val="single" w:sz="6" w:space="0" w:color="808080"/>
              <w:left w:val="single" w:sz="6" w:space="0" w:color="808080"/>
              <w:bottom w:val="single" w:sz="6" w:space="0" w:color="808080"/>
              <w:right w:val="single" w:sz="6" w:space="0" w:color="808080"/>
            </w:tcBorders>
            <w:vAlign w:val="center"/>
          </w:tcPr>
          <w:p w14:paraId="4054F87E" w14:textId="77777777" w:rsidR="006A4B1A" w:rsidRPr="00247CCD" w:rsidRDefault="006A4B1A" w:rsidP="00FD314B">
            <w:pPr>
              <w:spacing w:before="40" w:line="288" w:lineRule="auto"/>
              <w:rPr>
                <w:rFonts w:eastAsia="Times New Roman" w:cs="Arial"/>
                <w:b/>
                <w:bCs/>
                <w:sz w:val="16"/>
                <w:szCs w:val="18"/>
                <w:lang w:eastAsia="cs-CZ"/>
              </w:rPr>
            </w:pPr>
          </w:p>
        </w:tc>
        <w:tc>
          <w:tcPr>
            <w:tcW w:w="1238" w:type="dxa"/>
            <w:tcBorders>
              <w:top w:val="single" w:sz="6" w:space="0" w:color="808080"/>
              <w:left w:val="single" w:sz="6" w:space="0" w:color="808080"/>
              <w:bottom w:val="single" w:sz="6" w:space="0" w:color="808080"/>
              <w:right w:val="single" w:sz="6" w:space="0" w:color="808080"/>
            </w:tcBorders>
            <w:vAlign w:val="center"/>
          </w:tcPr>
          <w:p w14:paraId="16CDD7A9" w14:textId="77777777" w:rsidR="006A4B1A" w:rsidRPr="00247CCD" w:rsidRDefault="006A4B1A"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technických (realizačních):</w:t>
            </w:r>
          </w:p>
        </w:tc>
        <w:tc>
          <w:tcPr>
            <w:tcW w:w="3402" w:type="dxa"/>
            <w:tcBorders>
              <w:left w:val="single" w:sz="6" w:space="0" w:color="808080"/>
            </w:tcBorders>
            <w:vAlign w:val="center"/>
          </w:tcPr>
          <w:p w14:paraId="71D738B8" w14:textId="45EBC428" w:rsidR="006A4B1A" w:rsidRPr="00247CCD" w:rsidRDefault="00851FC7" w:rsidP="00DC5E61">
            <w:pPr>
              <w:spacing w:before="40" w:line="288" w:lineRule="auto"/>
              <w:rPr>
                <w:rFonts w:eastAsia="Times New Roman" w:cs="Arial"/>
                <w:b/>
                <w:sz w:val="16"/>
                <w:szCs w:val="18"/>
                <w:lang w:eastAsia="cs-CZ"/>
              </w:rPr>
            </w:pPr>
            <w:r>
              <w:rPr>
                <w:rFonts w:eastAsia="Times New Roman" w:cs="Arial"/>
                <w:sz w:val="16"/>
                <w:szCs w:val="18"/>
                <w:lang w:eastAsia="cs-CZ"/>
              </w:rPr>
              <w:t>Mgr. Václav Liška</w:t>
            </w:r>
          </w:p>
        </w:tc>
        <w:tc>
          <w:tcPr>
            <w:tcW w:w="3611" w:type="dxa"/>
            <w:tcBorders>
              <w:right w:val="single" w:sz="6" w:space="0" w:color="808080"/>
            </w:tcBorders>
            <w:vAlign w:val="center"/>
          </w:tcPr>
          <w:p w14:paraId="68A7F23D" w14:textId="6D149E87" w:rsidR="006A4B1A" w:rsidRPr="00247CCD" w:rsidRDefault="00F56898" w:rsidP="00F56898">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390FB6" w:rsidRPr="00247CCD" w14:paraId="3D950944" w14:textId="77777777" w:rsidTr="00DC5E61">
        <w:trPr>
          <w:cantSplit/>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4EC52481" w14:textId="60692610" w:rsidR="00390FB6" w:rsidRPr="00247CCD" w:rsidRDefault="00390FB6" w:rsidP="00FD314B">
            <w:pPr>
              <w:spacing w:before="40" w:line="288" w:lineRule="auto"/>
              <w:rPr>
                <w:rFonts w:eastAsia="Times New Roman" w:cs="Arial"/>
                <w:sz w:val="16"/>
                <w:szCs w:val="18"/>
                <w:lang w:eastAsia="cs-CZ"/>
              </w:rPr>
            </w:pPr>
            <w:r w:rsidRPr="00247CCD">
              <w:rPr>
                <w:rFonts w:eastAsia="Times New Roman" w:cs="Arial"/>
                <w:sz w:val="16"/>
                <w:szCs w:val="18"/>
                <w:lang w:eastAsia="cs-CZ"/>
              </w:rPr>
              <w:t xml:space="preserve">osoba oprávněná předat / převzít předmět </w:t>
            </w:r>
            <w:r w:rsidR="007D3E8D" w:rsidRPr="00247CCD">
              <w:rPr>
                <w:rFonts w:eastAsia="Times New Roman" w:cs="Arial"/>
                <w:sz w:val="16"/>
                <w:szCs w:val="18"/>
                <w:lang w:eastAsia="cs-CZ"/>
              </w:rPr>
              <w:t>smlouvy</w:t>
            </w:r>
          </w:p>
        </w:tc>
        <w:tc>
          <w:tcPr>
            <w:tcW w:w="3402" w:type="dxa"/>
            <w:tcBorders>
              <w:left w:val="single" w:sz="6" w:space="0" w:color="808080"/>
            </w:tcBorders>
            <w:vAlign w:val="center"/>
          </w:tcPr>
          <w:p w14:paraId="7C164B9E" w14:textId="79590053" w:rsidR="00390FB6" w:rsidRPr="00247CCD" w:rsidRDefault="00851FC7" w:rsidP="00FD314B">
            <w:pPr>
              <w:spacing w:before="40" w:line="288" w:lineRule="auto"/>
              <w:rPr>
                <w:rFonts w:eastAsia="Times New Roman" w:cs="Arial"/>
                <w:sz w:val="16"/>
                <w:szCs w:val="18"/>
                <w:lang w:eastAsia="cs-CZ"/>
              </w:rPr>
            </w:pPr>
            <w:r>
              <w:rPr>
                <w:rFonts w:eastAsia="Times New Roman" w:cs="Arial"/>
                <w:sz w:val="16"/>
                <w:szCs w:val="18"/>
                <w:lang w:eastAsia="cs-CZ"/>
              </w:rPr>
              <w:t>Mgr. Václav Liška</w:t>
            </w:r>
          </w:p>
        </w:tc>
        <w:tc>
          <w:tcPr>
            <w:tcW w:w="3611" w:type="dxa"/>
            <w:tcBorders>
              <w:right w:val="single" w:sz="6" w:space="0" w:color="808080"/>
            </w:tcBorders>
            <w:vAlign w:val="center"/>
          </w:tcPr>
          <w:p w14:paraId="7E5FD5AB" w14:textId="4B12817A" w:rsidR="00390FB6" w:rsidRPr="00247CCD" w:rsidRDefault="00F56898" w:rsidP="00F56898">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0C922D60"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6E928AAB"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bankovní spojení:</w:t>
            </w:r>
          </w:p>
        </w:tc>
        <w:tc>
          <w:tcPr>
            <w:tcW w:w="3402" w:type="dxa"/>
            <w:tcBorders>
              <w:left w:val="single" w:sz="6" w:space="0" w:color="808080"/>
            </w:tcBorders>
            <w:vAlign w:val="center"/>
          </w:tcPr>
          <w:p w14:paraId="06DEB032" w14:textId="77AF39FE" w:rsidR="006A4B1A" w:rsidRPr="00247CCD" w:rsidRDefault="006E1539" w:rsidP="00FD314B">
            <w:pPr>
              <w:spacing w:before="40" w:line="288" w:lineRule="auto"/>
              <w:rPr>
                <w:rFonts w:eastAsia="Times New Roman" w:cs="Arial"/>
                <w:sz w:val="16"/>
                <w:szCs w:val="18"/>
                <w:lang w:eastAsia="cs-CZ"/>
              </w:rPr>
            </w:pPr>
            <w:r w:rsidRPr="006E1539">
              <w:rPr>
                <w:rFonts w:eastAsia="Times New Roman" w:cs="Arial"/>
                <w:sz w:val="16"/>
                <w:szCs w:val="18"/>
                <w:lang w:eastAsia="cs-CZ"/>
              </w:rPr>
              <w:t>KB a.s., číslo účtu 123-2225700277/0100</w:t>
            </w:r>
          </w:p>
        </w:tc>
        <w:tc>
          <w:tcPr>
            <w:tcW w:w="3611" w:type="dxa"/>
            <w:tcBorders>
              <w:right w:val="single" w:sz="6" w:space="0" w:color="808080"/>
            </w:tcBorders>
            <w:vAlign w:val="center"/>
          </w:tcPr>
          <w:p w14:paraId="281A1B33" w14:textId="22B47340" w:rsidR="006A4B1A" w:rsidRPr="00247CCD"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5D5F0FE1"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5EE3780A" w14:textId="503DE144"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tel./e-mail</w:t>
            </w:r>
            <w:r w:rsidR="00BD2BE4" w:rsidRPr="00247CCD">
              <w:rPr>
                <w:rFonts w:eastAsia="Times New Roman" w:cs="Arial"/>
                <w:b/>
                <w:bCs/>
                <w:sz w:val="16"/>
                <w:szCs w:val="18"/>
                <w:lang w:eastAsia="cs-CZ"/>
              </w:rPr>
              <w:t xml:space="preserve">/datová </w:t>
            </w:r>
            <w:proofErr w:type="spellStart"/>
            <w:r w:rsidR="00BD2BE4" w:rsidRPr="00247CCD">
              <w:rPr>
                <w:rFonts w:eastAsia="Times New Roman" w:cs="Arial"/>
                <w:b/>
                <w:bCs/>
                <w:sz w:val="16"/>
                <w:szCs w:val="18"/>
                <w:lang w:eastAsia="cs-CZ"/>
              </w:rPr>
              <w:t>schr</w:t>
            </w:r>
            <w:proofErr w:type="spellEnd"/>
            <w:r w:rsidR="00BD2BE4" w:rsidRPr="00247CCD">
              <w:rPr>
                <w:rFonts w:eastAsia="Times New Roman" w:cs="Arial"/>
                <w:b/>
                <w:bCs/>
                <w:sz w:val="16"/>
                <w:szCs w:val="18"/>
                <w:lang w:eastAsia="cs-CZ"/>
              </w:rPr>
              <w:t>.</w:t>
            </w:r>
            <w:r w:rsidRPr="00247CCD">
              <w:rPr>
                <w:rFonts w:eastAsia="Times New Roman" w:cs="Arial"/>
                <w:b/>
                <w:bCs/>
                <w:sz w:val="16"/>
                <w:szCs w:val="18"/>
                <w:lang w:eastAsia="cs-CZ"/>
              </w:rPr>
              <w:t>:</w:t>
            </w:r>
          </w:p>
        </w:tc>
        <w:tc>
          <w:tcPr>
            <w:tcW w:w="3402" w:type="dxa"/>
            <w:tcBorders>
              <w:left w:val="single" w:sz="6" w:space="0" w:color="808080"/>
            </w:tcBorders>
            <w:vAlign w:val="center"/>
          </w:tcPr>
          <w:p w14:paraId="5781125D" w14:textId="1850BD63" w:rsidR="006A4B1A" w:rsidRPr="00247CCD" w:rsidRDefault="006E1539" w:rsidP="003C4690">
            <w:pPr>
              <w:spacing w:before="40" w:line="288" w:lineRule="auto"/>
              <w:rPr>
                <w:rFonts w:eastAsia="Times New Roman" w:cs="Arial"/>
                <w:sz w:val="16"/>
                <w:szCs w:val="18"/>
                <w:lang w:eastAsia="cs-CZ"/>
              </w:rPr>
            </w:pPr>
            <w:r w:rsidRPr="006E1539">
              <w:rPr>
                <w:rFonts w:eastAsia="Times New Roman" w:cs="Arial"/>
                <w:sz w:val="16"/>
                <w:szCs w:val="18"/>
                <w:lang w:eastAsia="cs-CZ"/>
              </w:rPr>
              <w:t xml:space="preserve">313 513 535, </w:t>
            </w:r>
            <w:hyperlink r:id="rId8" w:history="1">
              <w:r w:rsidRPr="00486E58">
                <w:rPr>
                  <w:sz w:val="16"/>
                  <w:szCs w:val="16"/>
                  <w:lang w:eastAsia="cs-CZ"/>
                </w:rPr>
                <w:t>sekretariat@spsrakovnik.cz</w:t>
              </w:r>
            </w:hyperlink>
            <w:r w:rsidRPr="006E1539">
              <w:rPr>
                <w:rFonts w:eastAsia="Times New Roman" w:cs="Arial"/>
                <w:sz w:val="16"/>
                <w:szCs w:val="18"/>
                <w:lang w:eastAsia="cs-CZ"/>
              </w:rPr>
              <w:t>, IDS njqx8kz</w:t>
            </w:r>
          </w:p>
        </w:tc>
        <w:tc>
          <w:tcPr>
            <w:tcW w:w="3611" w:type="dxa"/>
            <w:tcBorders>
              <w:right w:val="single" w:sz="6" w:space="0" w:color="808080"/>
            </w:tcBorders>
            <w:vAlign w:val="center"/>
          </w:tcPr>
          <w:p w14:paraId="0DAA67DC" w14:textId="0BA126E5" w:rsidR="006A4B1A" w:rsidRPr="00247CCD" w:rsidRDefault="002E0799"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r w:rsidR="006A4B1A" w:rsidRPr="00247CCD" w14:paraId="6C0F70DE" w14:textId="77777777" w:rsidTr="00DC5E61">
        <w:trPr>
          <w:trHeight w:val="283"/>
          <w:jc w:val="center"/>
        </w:trPr>
        <w:tc>
          <w:tcPr>
            <w:tcW w:w="2197" w:type="dxa"/>
            <w:gridSpan w:val="2"/>
            <w:tcBorders>
              <w:top w:val="single" w:sz="6" w:space="0" w:color="808080"/>
              <w:left w:val="single" w:sz="6" w:space="0" w:color="808080"/>
              <w:bottom w:val="single" w:sz="6" w:space="0" w:color="808080"/>
              <w:right w:val="single" w:sz="6" w:space="0" w:color="808080"/>
            </w:tcBorders>
            <w:vAlign w:val="center"/>
          </w:tcPr>
          <w:p w14:paraId="22F103FB" w14:textId="77777777" w:rsidR="006A4B1A" w:rsidRPr="00247CCD" w:rsidRDefault="006A4B1A" w:rsidP="00FD314B">
            <w:pPr>
              <w:spacing w:before="40" w:line="288" w:lineRule="auto"/>
              <w:rPr>
                <w:rFonts w:eastAsia="Times New Roman" w:cs="Arial"/>
                <w:b/>
                <w:bCs/>
                <w:sz w:val="16"/>
                <w:szCs w:val="18"/>
                <w:lang w:eastAsia="cs-CZ"/>
              </w:rPr>
            </w:pPr>
            <w:r w:rsidRPr="00247CCD">
              <w:rPr>
                <w:rFonts w:eastAsia="Times New Roman" w:cs="Arial"/>
                <w:b/>
                <w:bCs/>
                <w:sz w:val="16"/>
                <w:szCs w:val="18"/>
                <w:lang w:eastAsia="cs-CZ"/>
              </w:rPr>
              <w:t>číslo smlouvy:</w:t>
            </w:r>
          </w:p>
        </w:tc>
        <w:tc>
          <w:tcPr>
            <w:tcW w:w="3402" w:type="dxa"/>
            <w:tcBorders>
              <w:left w:val="single" w:sz="6" w:space="0" w:color="808080"/>
            </w:tcBorders>
            <w:vAlign w:val="center"/>
          </w:tcPr>
          <w:p w14:paraId="1332747A" w14:textId="3273D378" w:rsidR="006A4B1A" w:rsidRPr="003C4690" w:rsidRDefault="00383C81" w:rsidP="00FD314B">
            <w:pPr>
              <w:suppressAutoHyphens/>
              <w:spacing w:before="40" w:line="288" w:lineRule="auto"/>
              <w:jc w:val="both"/>
              <w:rPr>
                <w:color w:val="FF0000"/>
                <w:sz w:val="16"/>
              </w:rPr>
            </w:pPr>
            <w:r>
              <w:rPr>
                <w:rFonts w:eastAsia="Times New Roman" w:cs="Arial"/>
                <w:color w:val="FF0000"/>
                <w:sz w:val="16"/>
                <w:szCs w:val="18"/>
                <w:lang w:eastAsia="cs-CZ"/>
              </w:rPr>
              <w:t>bude doplněno při podpisu smlouvy</w:t>
            </w:r>
          </w:p>
        </w:tc>
        <w:tc>
          <w:tcPr>
            <w:tcW w:w="3611" w:type="dxa"/>
            <w:tcBorders>
              <w:right w:val="single" w:sz="6" w:space="0" w:color="808080"/>
            </w:tcBorders>
            <w:vAlign w:val="center"/>
          </w:tcPr>
          <w:p w14:paraId="11AB19F4" w14:textId="2E522DC0" w:rsidR="006A4B1A" w:rsidRPr="00247CCD" w:rsidRDefault="00F56898" w:rsidP="00FD314B">
            <w:pPr>
              <w:spacing w:before="40" w:line="288" w:lineRule="auto"/>
              <w:rPr>
                <w:rFonts w:eastAsia="Times New Roman" w:cs="Arial"/>
                <w:sz w:val="16"/>
                <w:szCs w:val="18"/>
                <w:lang w:eastAsia="cs-CZ"/>
              </w:rPr>
            </w:pPr>
            <w:r>
              <w:rPr>
                <w:rFonts w:eastAsia="Times New Roman" w:cs="Arial"/>
                <w:color w:val="FF0000"/>
                <w:sz w:val="16"/>
                <w:szCs w:val="18"/>
                <w:lang w:eastAsia="cs-CZ"/>
              </w:rPr>
              <w:t>bude doplněno účastníkem</w:t>
            </w:r>
          </w:p>
        </w:tc>
      </w:tr>
    </w:tbl>
    <w:p w14:paraId="68642073" w14:textId="5140EACB" w:rsidR="00DC5E61" w:rsidRPr="00DC5E61" w:rsidRDefault="00DC5E61" w:rsidP="00DC5E61">
      <w:pPr>
        <w:suppressAutoHyphens/>
        <w:spacing w:before="160" w:after="60" w:line="288" w:lineRule="auto"/>
        <w:jc w:val="both"/>
        <w:rPr>
          <w:rFonts w:eastAsia="Times New Roman" w:cs="Arial"/>
          <w:b/>
          <w:sz w:val="18"/>
          <w:szCs w:val="20"/>
          <w:lang w:eastAsia="ar-SA"/>
        </w:rPr>
      </w:pPr>
    </w:p>
    <w:p w14:paraId="233FCAD9"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1</w:t>
      </w:r>
    </w:p>
    <w:p w14:paraId="61559955"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Předmět plnění</w:t>
      </w:r>
    </w:p>
    <w:p w14:paraId="2BE83C0E" w14:textId="1C21F468" w:rsidR="00082AE5" w:rsidRPr="00247CCD" w:rsidRDefault="00082AE5" w:rsidP="00082AE5">
      <w:pPr>
        <w:keepNext/>
        <w:numPr>
          <w:ilvl w:val="1"/>
          <w:numId w:val="6"/>
        </w:numPr>
        <w:tabs>
          <w:tab w:val="clear" w:pos="360"/>
        </w:tabs>
        <w:suppressAutoHyphens/>
        <w:spacing w:before="160" w:after="60" w:line="288" w:lineRule="auto"/>
        <w:ind w:left="567" w:hanging="567"/>
        <w:jc w:val="both"/>
        <w:rPr>
          <w:rFonts w:eastAsia="Times New Roman" w:cs="Arial"/>
          <w:sz w:val="18"/>
          <w:szCs w:val="20"/>
          <w:lang w:eastAsia="ar-SA"/>
        </w:rPr>
      </w:pPr>
      <w:bookmarkStart w:id="0" w:name="_Ref370108381"/>
      <w:r w:rsidRPr="00247CCD">
        <w:rPr>
          <w:rFonts w:eastAsia="Times New Roman" w:cs="Arial"/>
          <w:sz w:val="18"/>
          <w:szCs w:val="20"/>
          <w:lang w:eastAsia="ar-SA"/>
        </w:rPr>
        <w:t>Předmětem plnění je dodávka věcí</w:t>
      </w:r>
      <w:r w:rsidR="00DC5E61" w:rsidRPr="00247CCD">
        <w:rPr>
          <w:rFonts w:eastAsia="Times New Roman" w:cs="Arial"/>
          <w:sz w:val="18"/>
          <w:szCs w:val="20"/>
          <w:lang w:eastAsia="ar-SA"/>
        </w:rPr>
        <w:t xml:space="preserve">, činností a dalších souvisejících plnění </w:t>
      </w:r>
      <w:r w:rsidRPr="00247CCD">
        <w:rPr>
          <w:rFonts w:eastAsia="Times New Roman" w:cs="Arial"/>
          <w:sz w:val="18"/>
          <w:szCs w:val="20"/>
          <w:lang w:eastAsia="ar-SA"/>
        </w:rPr>
        <w:t>dle specifikace uvedené v Příloze č. 1 této smlouvy (dále jen „předmět koupě). Přesná specifikace předmětu koupě je uvedena v Příloze č. 1, která tvoří nedílnou součást této smlouvy.</w:t>
      </w:r>
      <w:bookmarkEnd w:id="0"/>
      <w:r w:rsidRPr="00247CCD">
        <w:rPr>
          <w:rFonts w:eastAsia="Times New Roman" w:cs="Arial"/>
          <w:sz w:val="18"/>
          <w:szCs w:val="20"/>
          <w:lang w:eastAsia="ar-SA"/>
        </w:rPr>
        <w:t xml:space="preserve"> </w:t>
      </w:r>
    </w:p>
    <w:p w14:paraId="0754A754" w14:textId="644BC283" w:rsidR="00082AE5" w:rsidRPr="008F0B3F" w:rsidRDefault="00082AE5" w:rsidP="00082AE5">
      <w:pPr>
        <w:numPr>
          <w:ilvl w:val="1"/>
          <w:numId w:val="6"/>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color w:val="000000"/>
          <w:sz w:val="18"/>
          <w:szCs w:val="20"/>
          <w:lang w:eastAsia="ar-SA"/>
        </w:rPr>
        <w:t xml:space="preserve">Podkladem pro uzavření této smlouvy je nabídka prodávajícího ze dne </w:t>
      </w:r>
      <w:r w:rsidR="00EA23CB">
        <w:rPr>
          <w:rFonts w:eastAsia="Times New Roman" w:cs="Arial"/>
          <w:color w:val="FF0000"/>
          <w:sz w:val="16"/>
          <w:szCs w:val="18"/>
          <w:lang w:eastAsia="cs-CZ"/>
        </w:rPr>
        <w:t xml:space="preserve">bude doplněno </w:t>
      </w:r>
      <w:r w:rsidRPr="00247CCD">
        <w:rPr>
          <w:rFonts w:eastAsia="Times New Roman" w:cs="Arial"/>
          <w:color w:val="000000"/>
          <w:sz w:val="18"/>
          <w:szCs w:val="20"/>
          <w:lang w:eastAsia="ar-SA"/>
        </w:rPr>
        <w:t>(dále jen</w:t>
      </w:r>
      <w:r w:rsidRPr="00247CCD">
        <w:rPr>
          <w:rFonts w:eastAsia="Times New Roman" w:cs="Arial"/>
          <w:sz w:val="18"/>
          <w:szCs w:val="20"/>
          <w:lang w:eastAsia="ar-SA"/>
        </w:rPr>
        <w:t xml:space="preserve"> „nabídka“) podaná ve veřejné </w:t>
      </w:r>
      <w:r w:rsidRPr="008F0B3F">
        <w:rPr>
          <w:rFonts w:eastAsia="Times New Roman" w:cs="Arial"/>
          <w:sz w:val="18"/>
          <w:szCs w:val="20"/>
          <w:lang w:eastAsia="ar-SA"/>
        </w:rPr>
        <w:t>zakázce „</w:t>
      </w:r>
      <w:r w:rsidR="00EA23CB" w:rsidRPr="008F0B3F">
        <w:rPr>
          <w:rFonts w:eastAsia="Times New Roman" w:cs="Arial"/>
          <w:b/>
          <w:bCs/>
          <w:sz w:val="18"/>
          <w:szCs w:val="20"/>
          <w:lang w:eastAsia="ar-SA"/>
        </w:rPr>
        <w:t xml:space="preserve">Nákup </w:t>
      </w:r>
      <w:bookmarkStart w:id="1" w:name="_GoBack"/>
      <w:bookmarkEnd w:id="1"/>
      <w:r w:rsidR="00EA23CB" w:rsidRPr="008F0B3F">
        <w:rPr>
          <w:rFonts w:eastAsia="Times New Roman" w:cs="Arial"/>
          <w:b/>
          <w:bCs/>
          <w:sz w:val="18"/>
          <w:szCs w:val="20"/>
          <w:lang w:eastAsia="ar-SA"/>
        </w:rPr>
        <w:t>frézky</w:t>
      </w:r>
      <w:r w:rsidRPr="008F0B3F">
        <w:rPr>
          <w:rFonts w:eastAsia="Times New Roman" w:cs="Arial"/>
          <w:b/>
          <w:sz w:val="18"/>
          <w:szCs w:val="20"/>
          <w:lang w:eastAsia="ar-SA"/>
        </w:rPr>
        <w:t>“</w:t>
      </w:r>
      <w:r w:rsidRPr="008F0B3F">
        <w:rPr>
          <w:rFonts w:eastAsia="Times New Roman" w:cs="Arial"/>
          <w:sz w:val="18"/>
          <w:szCs w:val="20"/>
          <w:lang w:eastAsia="ar-SA"/>
        </w:rPr>
        <w:t xml:space="preserve">, (dále jen také „Zakázka“) zadávané </w:t>
      </w:r>
      <w:r w:rsidR="00DC5E61" w:rsidRPr="008F0B3F">
        <w:rPr>
          <w:rFonts w:eastAsia="Times New Roman" w:cs="Arial"/>
          <w:sz w:val="18"/>
          <w:szCs w:val="20"/>
          <w:lang w:eastAsia="ar-SA"/>
        </w:rPr>
        <w:t>jak zakázka malého rozsahu</w:t>
      </w:r>
      <w:r w:rsidRPr="008F0B3F">
        <w:rPr>
          <w:rFonts w:eastAsia="Times New Roman" w:cs="Arial"/>
          <w:sz w:val="18"/>
          <w:szCs w:val="20"/>
          <w:lang w:eastAsia="ar-SA"/>
        </w:rPr>
        <w:t xml:space="preserve">. </w:t>
      </w:r>
    </w:p>
    <w:p w14:paraId="55A3E482" w14:textId="77777777" w:rsidR="00082AE5" w:rsidRPr="00247CCD" w:rsidRDefault="00082AE5" w:rsidP="00082AE5">
      <w:pPr>
        <w:numPr>
          <w:ilvl w:val="1"/>
          <w:numId w:val="6"/>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Závaznou součástí této smlouvy, ač k ní pevně jako její příloha vzhledem k jejímu rozsahu nepřipojena, je také zadávací dokumentace kupujícího (coby zadavatele Zakázky) pro Zakázku ve znění případných pozdějších úprav a upřesnění, např. po žádostech o dodatečné informace, (dále také jen „Zadávací dokumentace“). Podkladem pro uzavření této smlouvy je pak také shora uvedená nabídka prodávajícího (coby účastníka, resp. vybraného dodavatele Zakázky). Nabídka prodávajícího je také závaznou součástí této smlouvy a podkladem pro její uzavření, ač k ní také není vzhledem k jejímu rozsahu pevně připojena, jako její příloha. V případě rozporu Nabídky prodávajícího s podklady kupujícího (zejm. se Zadávací dokumentací), mají přednost podklady kupujícího.</w:t>
      </w:r>
    </w:p>
    <w:p w14:paraId="0B822267" w14:textId="77777777" w:rsidR="00082AE5" w:rsidRPr="00247CCD" w:rsidRDefault="00082AE5" w:rsidP="00082AE5">
      <w:pPr>
        <w:numPr>
          <w:ilvl w:val="1"/>
          <w:numId w:val="6"/>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Touto kupní smlouvou se prodávající zavazuje, že kupujícímu odevzdá předmětem koupě, a umožní mu nabýt vlastnické právo k němu, a kupující se zavazuje, že jej převezme a zaplatí prodávajícímu kupní cenu.</w:t>
      </w:r>
    </w:p>
    <w:p w14:paraId="1A6E6E5C" w14:textId="4E7AEEDF" w:rsidR="00082AE5" w:rsidRPr="00247CCD" w:rsidRDefault="00082AE5" w:rsidP="00082AE5">
      <w:pPr>
        <w:numPr>
          <w:ilvl w:val="1"/>
          <w:numId w:val="6"/>
        </w:numPr>
        <w:tabs>
          <w:tab w:val="clear" w:pos="360"/>
          <w:tab w:val="left" w:pos="54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 xml:space="preserve"> Součástí předmětu plnění podle této smlouvy</w:t>
      </w:r>
      <w:r w:rsidR="00951252">
        <w:rPr>
          <w:rFonts w:eastAsia="Times New Roman" w:cs="Arial"/>
          <w:sz w:val="18"/>
          <w:szCs w:val="20"/>
          <w:lang w:eastAsia="ar-SA"/>
        </w:rPr>
        <w:t>, a tedy i kupní ceny,</w:t>
      </w:r>
      <w:r w:rsidRPr="00247CCD">
        <w:rPr>
          <w:rFonts w:eastAsia="Times New Roman" w:cs="Arial"/>
          <w:sz w:val="18"/>
          <w:szCs w:val="20"/>
          <w:lang w:eastAsia="ar-SA"/>
        </w:rPr>
        <w:t xml:space="preserve"> je a prodávající se zavazuje provést také nezbytnou montáž, nastavení, aj. práce a činnosti nutné k zajištění řádného a kupujícím požadovaného fungování předmětu koupě</w:t>
      </w:r>
      <w:r w:rsidR="00951252">
        <w:rPr>
          <w:rFonts w:eastAsia="Times New Roman" w:cs="Arial"/>
          <w:sz w:val="18"/>
          <w:szCs w:val="20"/>
          <w:lang w:eastAsia="ar-SA"/>
        </w:rPr>
        <w:t xml:space="preserve">, </w:t>
      </w:r>
      <w:r w:rsidRPr="00247CCD">
        <w:rPr>
          <w:rFonts w:eastAsia="Times New Roman" w:cs="Arial"/>
          <w:sz w:val="18"/>
          <w:szCs w:val="20"/>
          <w:lang w:eastAsia="ar-SA"/>
        </w:rPr>
        <w:t>dále také závazek prodávajícího dodat veškeré doklady vztahující se k řádnému užívání předmětu plnění a veškeré doklady požadované právními předpisy k používání předmětu koupě</w:t>
      </w:r>
      <w:r w:rsidR="007E28E2">
        <w:rPr>
          <w:rFonts w:eastAsia="Times New Roman" w:cs="Arial"/>
          <w:sz w:val="18"/>
          <w:szCs w:val="20"/>
          <w:lang w:eastAsia="ar-SA"/>
        </w:rPr>
        <w:t>, zejména tedy návod na obsluhu v českém jazyce a zaškolení obsluhy</w:t>
      </w:r>
      <w:r w:rsidR="00272B14">
        <w:rPr>
          <w:rFonts w:eastAsia="Times New Roman" w:cs="Arial"/>
          <w:sz w:val="18"/>
          <w:szCs w:val="20"/>
          <w:lang w:eastAsia="ar-SA"/>
        </w:rPr>
        <w:t>, a likvidace obalového materiálu, apod</w:t>
      </w:r>
      <w:r w:rsidRPr="00247CCD">
        <w:rPr>
          <w:rFonts w:eastAsia="Times New Roman" w:cs="Arial"/>
          <w:sz w:val="18"/>
          <w:szCs w:val="20"/>
          <w:lang w:eastAsia="ar-SA"/>
        </w:rPr>
        <w:t>. Prodávající prohlašuje, že předmět koupě splňuje veškeré podmínky stanovené příslušnými právními předpisy a technickými normami k používání předmětu koupě, a že kupujícímu předá veškeré doklady potřebné k provozování předmětu koupě, za což kupujícímu ručí.</w:t>
      </w:r>
    </w:p>
    <w:p w14:paraId="430C371B" w14:textId="4165BE21" w:rsidR="00867004" w:rsidRPr="003B6998" w:rsidRDefault="00082AE5" w:rsidP="003B6998">
      <w:pPr>
        <w:numPr>
          <w:ilvl w:val="1"/>
          <w:numId w:val="6"/>
        </w:numPr>
        <w:tabs>
          <w:tab w:val="clear" w:pos="360"/>
          <w:tab w:val="left" w:pos="540"/>
        </w:tabs>
        <w:suppressAutoHyphens/>
        <w:spacing w:before="160" w:after="60" w:line="288" w:lineRule="auto"/>
        <w:ind w:left="567" w:hanging="567"/>
        <w:jc w:val="both"/>
        <w:rPr>
          <w:rFonts w:eastAsia="Times New Roman" w:cs="Arial"/>
          <w:sz w:val="18"/>
          <w:szCs w:val="20"/>
          <w:lang w:eastAsia="ar-SA"/>
        </w:rPr>
      </w:pPr>
      <w:r w:rsidRPr="00A512EF">
        <w:rPr>
          <w:rFonts w:eastAsia="Times New Roman" w:cs="Arial"/>
          <w:sz w:val="18"/>
          <w:szCs w:val="20"/>
          <w:lang w:eastAsia="ar-SA"/>
        </w:rPr>
        <w:t xml:space="preserve">Předmětem plnění podle této smlouvy a závazkem prodávajícího je dále poskytování bezplatného servisu po dobu celé </w:t>
      </w:r>
      <w:r w:rsidRPr="00075C23">
        <w:rPr>
          <w:rFonts w:eastAsia="Times New Roman" w:cs="Arial"/>
          <w:b/>
          <w:bCs/>
          <w:sz w:val="18"/>
          <w:szCs w:val="20"/>
          <w:lang w:eastAsia="ar-SA"/>
        </w:rPr>
        <w:t>záruční lhůty</w:t>
      </w:r>
      <w:r w:rsidRPr="00A512EF">
        <w:rPr>
          <w:rFonts w:eastAsia="Times New Roman" w:cs="Arial"/>
          <w:sz w:val="18"/>
          <w:szCs w:val="20"/>
          <w:lang w:eastAsia="ar-SA"/>
        </w:rPr>
        <w:t xml:space="preserve"> uvedené v čl. 6.1 této smlouvy, za podmínek uvedených dále a minimálně v rozsahu stanoveném výrobcem příslušného předmětu koupě včetně oprav a dodávky náhradních dílů, a to vše tak, aby byl předmět koupě minimálně po dobu záruční doby plně funkční a provozuschopný a plnil svůj účel, k němuž je určen a kupujícím požadován. </w:t>
      </w:r>
    </w:p>
    <w:p w14:paraId="6FF753D3" w14:textId="77777777" w:rsidR="00BD2BE4" w:rsidRPr="00247CCD" w:rsidRDefault="00BD2BE4" w:rsidP="00082AE5">
      <w:pPr>
        <w:keepNext/>
        <w:suppressAutoHyphens/>
        <w:spacing w:before="0" w:after="60" w:line="288" w:lineRule="auto"/>
        <w:jc w:val="center"/>
        <w:rPr>
          <w:rFonts w:eastAsia="Times New Roman" w:cs="Arial"/>
          <w:b/>
          <w:bCs/>
          <w:sz w:val="18"/>
          <w:szCs w:val="20"/>
          <w:lang w:eastAsia="ar-SA"/>
        </w:rPr>
      </w:pPr>
    </w:p>
    <w:p w14:paraId="58D2CCBC"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2</w:t>
      </w:r>
    </w:p>
    <w:p w14:paraId="2A053312" w14:textId="77777777" w:rsidR="00082AE5" w:rsidRPr="00247CCD" w:rsidRDefault="00082AE5" w:rsidP="00082AE5">
      <w:pPr>
        <w:keepNext/>
        <w:suppressAutoHyphens/>
        <w:spacing w:before="0" w:after="60" w:line="288" w:lineRule="auto"/>
        <w:jc w:val="center"/>
        <w:rPr>
          <w:rFonts w:eastAsia="Times New Roman" w:cs="Arial"/>
          <w:b/>
          <w:sz w:val="18"/>
          <w:szCs w:val="20"/>
          <w:lang w:eastAsia="ar-SA"/>
        </w:rPr>
      </w:pPr>
      <w:r w:rsidRPr="00247CCD">
        <w:rPr>
          <w:rFonts w:eastAsia="Times New Roman" w:cs="Arial"/>
          <w:b/>
          <w:sz w:val="18"/>
          <w:szCs w:val="20"/>
          <w:lang w:eastAsia="ar-SA"/>
        </w:rPr>
        <w:t>Kupní cena, platební podmínky</w:t>
      </w:r>
    </w:p>
    <w:p w14:paraId="24850D29" w14:textId="2A14CB57" w:rsidR="00082AE5" w:rsidRPr="00247CCD" w:rsidRDefault="00E906D1"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247CCD">
        <w:rPr>
          <w:rFonts w:eastAsia="Times New Roman" w:cs="Arial"/>
          <w:sz w:val="18"/>
          <w:szCs w:val="20"/>
          <w:lang w:eastAsia="ar-SA"/>
        </w:rPr>
        <w:t xml:space="preserve">Kupní cena za předmět plnění uvedený v této smlouvě činí </w:t>
      </w:r>
      <w:r w:rsidRPr="00D133AD">
        <w:rPr>
          <w:rFonts w:eastAsia="Times New Roman" w:cs="Arial"/>
          <w:sz w:val="18"/>
          <w:szCs w:val="20"/>
          <w:lang w:eastAsia="ar-SA"/>
        </w:rPr>
        <w:t>celkem</w:t>
      </w:r>
      <w:r w:rsidRPr="00247CCD">
        <w:rPr>
          <w:rFonts w:eastAsia="Times New Roman" w:cs="Arial"/>
          <w:sz w:val="18"/>
          <w:szCs w:val="20"/>
          <w:lang w:eastAsia="ar-SA"/>
        </w:rPr>
        <w:t xml:space="preserve"> </w:t>
      </w:r>
      <w:r w:rsidR="00EA23CB">
        <w:rPr>
          <w:rFonts w:eastAsia="Times New Roman" w:cs="Arial"/>
          <w:color w:val="FF0000"/>
          <w:sz w:val="16"/>
          <w:szCs w:val="18"/>
          <w:lang w:eastAsia="cs-CZ"/>
        </w:rPr>
        <w:t xml:space="preserve">bude </w:t>
      </w:r>
      <w:proofErr w:type="gramStart"/>
      <w:r w:rsidR="00EA23CB">
        <w:rPr>
          <w:rFonts w:eastAsia="Times New Roman" w:cs="Arial"/>
          <w:color w:val="FF0000"/>
          <w:sz w:val="16"/>
          <w:szCs w:val="18"/>
          <w:lang w:eastAsia="cs-CZ"/>
        </w:rPr>
        <w:t>doplněno</w:t>
      </w:r>
      <w:r w:rsidRPr="00247CCD">
        <w:rPr>
          <w:rFonts w:eastAsia="Times New Roman" w:cs="Arial"/>
          <w:b/>
          <w:sz w:val="18"/>
          <w:szCs w:val="20"/>
          <w:lang w:eastAsia="ar-SA"/>
        </w:rPr>
        <w:t>,-</w:t>
      </w:r>
      <w:proofErr w:type="gramEnd"/>
      <w:r w:rsidRPr="00247CCD">
        <w:rPr>
          <w:rFonts w:eastAsia="Times New Roman" w:cs="Arial"/>
          <w:b/>
          <w:sz w:val="18"/>
          <w:szCs w:val="20"/>
          <w:lang w:eastAsia="ar-SA"/>
        </w:rPr>
        <w:t xml:space="preserve"> Kč bez DPH</w:t>
      </w:r>
      <w:r w:rsidRPr="00247CCD">
        <w:rPr>
          <w:rFonts w:eastAsia="Times New Roman" w:cs="Arial"/>
          <w:sz w:val="18"/>
          <w:szCs w:val="20"/>
          <w:lang w:eastAsia="ar-SA"/>
        </w:rPr>
        <w:t xml:space="preserve">. DPH ve výši 21 % činí </w:t>
      </w:r>
      <w:r w:rsidR="00EA23CB">
        <w:rPr>
          <w:rFonts w:eastAsia="Times New Roman" w:cs="Arial"/>
          <w:color w:val="FF0000"/>
          <w:sz w:val="16"/>
          <w:szCs w:val="18"/>
          <w:lang w:eastAsia="cs-CZ"/>
        </w:rPr>
        <w:t xml:space="preserve">bude </w:t>
      </w:r>
      <w:proofErr w:type="gramStart"/>
      <w:r w:rsidR="00EA23CB">
        <w:rPr>
          <w:rFonts w:eastAsia="Times New Roman" w:cs="Arial"/>
          <w:color w:val="FF0000"/>
          <w:sz w:val="16"/>
          <w:szCs w:val="18"/>
          <w:lang w:eastAsia="cs-CZ"/>
        </w:rPr>
        <w:t>doplněno</w:t>
      </w:r>
      <w:r w:rsidR="00572DEB" w:rsidRPr="00D133AD">
        <w:rPr>
          <w:rFonts w:eastAsia="Times New Roman" w:cs="Arial"/>
          <w:b/>
          <w:sz w:val="18"/>
          <w:szCs w:val="20"/>
          <w:lang w:eastAsia="ar-SA"/>
        </w:rPr>
        <w:t>,-</w:t>
      </w:r>
      <w:proofErr w:type="gramEnd"/>
      <w:r w:rsidRPr="00247CCD">
        <w:rPr>
          <w:rFonts w:eastAsia="Times New Roman" w:cs="Arial"/>
          <w:b/>
          <w:sz w:val="18"/>
          <w:szCs w:val="20"/>
          <w:lang w:eastAsia="ar-SA"/>
        </w:rPr>
        <w:t xml:space="preserve"> Kč</w:t>
      </w:r>
      <w:r w:rsidRPr="00247CCD">
        <w:rPr>
          <w:rFonts w:eastAsia="Times New Roman" w:cs="Arial"/>
          <w:sz w:val="18"/>
          <w:szCs w:val="20"/>
          <w:lang w:eastAsia="ar-SA"/>
        </w:rPr>
        <w:t>. Celková cena včetně DPH ve výši 21</w:t>
      </w:r>
      <w:r w:rsidRPr="00247CCD">
        <w:rPr>
          <w:rFonts w:eastAsia="Times New Roman" w:cs="Arial"/>
          <w:i/>
          <w:sz w:val="18"/>
          <w:szCs w:val="20"/>
          <w:lang w:eastAsia="ar-SA"/>
        </w:rPr>
        <w:t xml:space="preserve"> </w:t>
      </w:r>
      <w:r w:rsidRPr="00247CCD">
        <w:rPr>
          <w:rFonts w:eastAsia="Times New Roman" w:cs="Arial"/>
          <w:sz w:val="18"/>
          <w:szCs w:val="20"/>
          <w:lang w:eastAsia="ar-SA"/>
        </w:rPr>
        <w:t xml:space="preserve">% činí </w:t>
      </w:r>
      <w:r w:rsidR="00EA23CB">
        <w:rPr>
          <w:rFonts w:eastAsia="Times New Roman" w:cs="Arial"/>
          <w:color w:val="FF0000"/>
          <w:sz w:val="16"/>
          <w:szCs w:val="18"/>
          <w:lang w:eastAsia="cs-CZ"/>
        </w:rPr>
        <w:t xml:space="preserve">bude </w:t>
      </w:r>
      <w:proofErr w:type="gramStart"/>
      <w:r w:rsidR="00EA23CB">
        <w:rPr>
          <w:rFonts w:eastAsia="Times New Roman" w:cs="Arial"/>
          <w:color w:val="FF0000"/>
          <w:sz w:val="16"/>
          <w:szCs w:val="18"/>
          <w:lang w:eastAsia="cs-CZ"/>
        </w:rPr>
        <w:t>doplněno</w:t>
      </w:r>
      <w:r w:rsidR="00FB2230">
        <w:rPr>
          <w:rFonts w:eastAsia="Times New Roman" w:cs="Arial"/>
          <w:color w:val="FF0000"/>
          <w:sz w:val="16"/>
          <w:szCs w:val="18"/>
          <w:lang w:eastAsia="cs-CZ"/>
        </w:rPr>
        <w:t>,-</w:t>
      </w:r>
      <w:proofErr w:type="gramEnd"/>
      <w:r w:rsidR="00FB2230">
        <w:rPr>
          <w:rFonts w:eastAsia="Times New Roman" w:cs="Arial"/>
          <w:color w:val="FF0000"/>
          <w:sz w:val="16"/>
          <w:szCs w:val="18"/>
          <w:lang w:eastAsia="cs-CZ"/>
        </w:rPr>
        <w:t xml:space="preserve"> </w:t>
      </w:r>
      <w:r w:rsidRPr="00247CCD">
        <w:rPr>
          <w:rFonts w:eastAsia="Times New Roman" w:cs="Arial"/>
          <w:b/>
          <w:sz w:val="18"/>
          <w:szCs w:val="20"/>
          <w:lang w:eastAsia="ar-SA"/>
        </w:rPr>
        <w:t>Kč</w:t>
      </w:r>
      <w:r w:rsidRPr="00247CCD">
        <w:rPr>
          <w:rFonts w:eastAsia="Times New Roman" w:cs="Arial"/>
          <w:sz w:val="18"/>
          <w:szCs w:val="20"/>
          <w:lang w:eastAsia="ar-SA"/>
        </w:rPr>
        <w:t xml:space="preserve"> (slovy: </w:t>
      </w:r>
      <w:r w:rsidR="00EA23CB">
        <w:rPr>
          <w:rFonts w:eastAsia="Times New Roman" w:cs="Arial"/>
          <w:color w:val="FF0000"/>
          <w:sz w:val="16"/>
          <w:szCs w:val="18"/>
          <w:lang w:eastAsia="cs-CZ"/>
        </w:rPr>
        <w:t xml:space="preserve">bude doplněno </w:t>
      </w:r>
      <w:r w:rsidRPr="00247CCD">
        <w:rPr>
          <w:rFonts w:eastAsia="Times New Roman" w:cs="Arial"/>
          <w:sz w:val="18"/>
          <w:szCs w:val="20"/>
          <w:lang w:eastAsia="ar-SA"/>
        </w:rPr>
        <w:t xml:space="preserve">korun českých a </w:t>
      </w:r>
      <w:r w:rsidR="00F26014" w:rsidRPr="00247CCD">
        <w:rPr>
          <w:rFonts w:eastAsia="Times New Roman" w:cs="Arial"/>
          <w:sz w:val="18"/>
          <w:szCs w:val="20"/>
          <w:lang w:eastAsia="ar-SA"/>
        </w:rPr>
        <w:t>čtyřicet osm</w:t>
      </w:r>
      <w:r w:rsidRPr="00247CCD">
        <w:rPr>
          <w:rFonts w:eastAsia="Times New Roman" w:cs="Arial"/>
          <w:sz w:val="18"/>
          <w:szCs w:val="20"/>
          <w:lang w:eastAsia="ar-SA"/>
        </w:rPr>
        <w:t xml:space="preserve"> haléřů). DPH bude účtována dle platných právních předpisů. V ceně dle tohoto odstavce jsou </w:t>
      </w:r>
      <w:r w:rsidR="00102976">
        <w:rPr>
          <w:rFonts w:eastAsia="Times New Roman" w:cs="Arial"/>
          <w:sz w:val="18"/>
          <w:szCs w:val="20"/>
          <w:lang w:eastAsia="ar-SA"/>
        </w:rPr>
        <w:t xml:space="preserve">(kromě uvedeného v čl. 1) </w:t>
      </w:r>
      <w:r w:rsidRPr="00247CCD">
        <w:rPr>
          <w:rFonts w:eastAsia="Times New Roman" w:cs="Arial"/>
          <w:sz w:val="18"/>
          <w:szCs w:val="20"/>
          <w:lang w:eastAsia="ar-SA"/>
        </w:rPr>
        <w:t>vedle dodání předmětu plnění zahrnuty zejm. instalace, zprovoznění, balné a doprava až na místo dodání</w:t>
      </w:r>
      <w:r w:rsidR="00272B14">
        <w:rPr>
          <w:rFonts w:eastAsia="Times New Roman" w:cs="Arial"/>
          <w:sz w:val="18"/>
          <w:szCs w:val="20"/>
          <w:lang w:eastAsia="ar-SA"/>
        </w:rPr>
        <w:t>, likvidace obalového materiálu</w:t>
      </w:r>
      <w:r w:rsidRPr="00247CCD">
        <w:rPr>
          <w:rFonts w:eastAsia="Times New Roman" w:cs="Arial"/>
          <w:sz w:val="18"/>
          <w:szCs w:val="20"/>
          <w:lang w:eastAsia="ar-SA"/>
        </w:rPr>
        <w:t>. Sjednaná cena celkem může být změněna pouze a jen, pokud po podpisu smlouvy a před dodáním dojde ke změnám sazeb DPH předmětu plnění dle této smlouvy.</w:t>
      </w:r>
    </w:p>
    <w:p w14:paraId="76376FD4" w14:textId="09324FCD" w:rsidR="00BD2BE4" w:rsidRPr="00247CCD" w:rsidRDefault="00BD2BE4"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247CCD">
        <w:rPr>
          <w:rFonts w:eastAsia="Times New Roman" w:cs="Arial"/>
          <w:sz w:val="18"/>
          <w:szCs w:val="20"/>
          <w:lang w:eastAsia="ar-SA"/>
        </w:rPr>
        <w:t xml:space="preserve">Dodavatel </w:t>
      </w:r>
      <w:r w:rsidRPr="00FB2230">
        <w:rPr>
          <w:rFonts w:eastAsia="Times New Roman" w:cs="Arial"/>
          <w:color w:val="FF0000"/>
          <w:sz w:val="18"/>
          <w:szCs w:val="20"/>
          <w:lang w:eastAsia="ar-SA"/>
        </w:rPr>
        <w:t xml:space="preserve">je / není </w:t>
      </w:r>
      <w:r w:rsidR="00FB2230">
        <w:rPr>
          <w:rFonts w:eastAsia="Times New Roman" w:cs="Arial"/>
          <w:color w:val="FF0000"/>
          <w:sz w:val="16"/>
          <w:szCs w:val="18"/>
          <w:lang w:eastAsia="cs-CZ"/>
        </w:rPr>
        <w:t>(bude doplněno na základě nabídky)</w:t>
      </w:r>
      <w:r w:rsidR="00FB2230" w:rsidRPr="00247CCD">
        <w:rPr>
          <w:rFonts w:eastAsia="Times New Roman" w:cs="Arial"/>
          <w:sz w:val="18"/>
          <w:szCs w:val="20"/>
          <w:lang w:eastAsia="ar-SA"/>
        </w:rPr>
        <w:t xml:space="preserve"> </w:t>
      </w:r>
      <w:r w:rsidRPr="00247CCD">
        <w:rPr>
          <w:rFonts w:eastAsia="Times New Roman" w:cs="Arial"/>
          <w:sz w:val="18"/>
          <w:szCs w:val="20"/>
          <w:lang w:eastAsia="ar-SA"/>
        </w:rPr>
        <w:t>plátcem DPH.</w:t>
      </w:r>
    </w:p>
    <w:p w14:paraId="1F56ACA6" w14:textId="687025D2" w:rsidR="00082AE5" w:rsidRPr="00247CCD" w:rsidRDefault="00082AE5" w:rsidP="00082AE5">
      <w:pPr>
        <w:numPr>
          <w:ilvl w:val="1"/>
          <w:numId w:val="7"/>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 xml:space="preserve">Kupní cena je stanovena jako nejvýše přípustná a konečná a zahrnuje celý předmět plnění </w:t>
      </w:r>
      <w:r w:rsidR="00AE3B00">
        <w:rPr>
          <w:rFonts w:eastAsia="Times New Roman" w:cs="Arial"/>
          <w:sz w:val="18"/>
          <w:szCs w:val="20"/>
          <w:lang w:eastAsia="ar-SA"/>
        </w:rPr>
        <w:t xml:space="preserve">dle </w:t>
      </w:r>
      <w:r w:rsidRPr="00247CCD">
        <w:rPr>
          <w:rFonts w:eastAsia="Times New Roman" w:cs="Arial"/>
          <w:sz w:val="18"/>
          <w:szCs w:val="20"/>
          <w:lang w:eastAsia="ar-SA"/>
        </w:rPr>
        <w:t>této smlouvy</w:t>
      </w:r>
      <w:r w:rsidR="00ED5C5F" w:rsidRPr="00247CCD">
        <w:rPr>
          <w:rFonts w:eastAsia="Times New Roman" w:cs="Arial"/>
          <w:sz w:val="18"/>
          <w:szCs w:val="20"/>
          <w:lang w:eastAsia="ar-SA"/>
        </w:rPr>
        <w:t xml:space="preserve"> včetně </w:t>
      </w:r>
      <w:r w:rsidR="00AE3B00">
        <w:rPr>
          <w:rFonts w:eastAsia="Times New Roman" w:cs="Arial"/>
          <w:sz w:val="18"/>
          <w:szCs w:val="20"/>
          <w:lang w:eastAsia="ar-SA"/>
        </w:rPr>
        <w:t xml:space="preserve">souvisejících plnění </w:t>
      </w:r>
      <w:r w:rsidR="00ED5C5F" w:rsidRPr="00247CCD">
        <w:rPr>
          <w:rFonts w:eastAsia="Times New Roman" w:cs="Arial"/>
          <w:sz w:val="18"/>
          <w:szCs w:val="20"/>
          <w:lang w:eastAsia="ar-SA"/>
        </w:rPr>
        <w:t>uvedených v této smlouv</w:t>
      </w:r>
      <w:r w:rsidR="00AE3B00">
        <w:rPr>
          <w:rFonts w:eastAsia="Times New Roman" w:cs="Arial"/>
          <w:sz w:val="18"/>
          <w:szCs w:val="20"/>
          <w:lang w:eastAsia="ar-SA"/>
        </w:rPr>
        <w:t>ě</w:t>
      </w:r>
      <w:r w:rsidRPr="00247CCD">
        <w:rPr>
          <w:rFonts w:eastAsia="Times New Roman" w:cs="Arial"/>
          <w:sz w:val="18"/>
          <w:szCs w:val="20"/>
          <w:lang w:eastAsia="ar-SA"/>
        </w:rPr>
        <w:t xml:space="preserve">. </w:t>
      </w:r>
    </w:p>
    <w:p w14:paraId="5B2A0C1C" w14:textId="3167DFFA" w:rsidR="00082AE5" w:rsidRPr="004740DD" w:rsidRDefault="00082AE5"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4740DD">
        <w:rPr>
          <w:rFonts w:eastAsia="Times New Roman" w:cs="Arial"/>
          <w:sz w:val="18"/>
          <w:szCs w:val="20"/>
          <w:lang w:eastAsia="ar-SA"/>
        </w:rPr>
        <w:t xml:space="preserve">Prodávající vystaví </w:t>
      </w:r>
      <w:r w:rsidR="003824A5" w:rsidRPr="004740DD">
        <w:rPr>
          <w:rFonts w:eastAsia="Times New Roman" w:cs="Arial"/>
          <w:sz w:val="18"/>
          <w:szCs w:val="20"/>
          <w:lang w:eastAsia="ar-SA"/>
        </w:rPr>
        <w:t xml:space="preserve">jednu konečnou </w:t>
      </w:r>
      <w:r w:rsidRPr="004740DD">
        <w:rPr>
          <w:rFonts w:eastAsia="Times New Roman" w:cs="Arial"/>
          <w:sz w:val="18"/>
          <w:szCs w:val="20"/>
          <w:lang w:eastAsia="ar-SA"/>
        </w:rPr>
        <w:t>fakturu</w:t>
      </w:r>
      <w:r w:rsidR="00ED5C5F" w:rsidRPr="004740DD">
        <w:rPr>
          <w:rFonts w:eastAsia="Times New Roman" w:cs="Arial"/>
          <w:sz w:val="18"/>
          <w:szCs w:val="20"/>
          <w:lang w:eastAsia="ar-SA"/>
        </w:rPr>
        <w:t xml:space="preserve">, </w:t>
      </w:r>
      <w:r w:rsidR="003824A5" w:rsidRPr="004740DD">
        <w:rPr>
          <w:rFonts w:eastAsia="Times New Roman" w:cs="Arial"/>
          <w:sz w:val="18"/>
          <w:szCs w:val="20"/>
          <w:lang w:eastAsia="ar-SA"/>
        </w:rPr>
        <w:t xml:space="preserve">a to </w:t>
      </w:r>
      <w:r w:rsidR="006817E7" w:rsidRPr="004740DD">
        <w:rPr>
          <w:rFonts w:eastAsia="Times New Roman" w:cs="Arial"/>
          <w:sz w:val="18"/>
          <w:szCs w:val="20"/>
          <w:lang w:eastAsia="ar-SA"/>
        </w:rPr>
        <w:t xml:space="preserve">po dodání předmětu koupě. </w:t>
      </w:r>
      <w:bookmarkStart w:id="2" w:name="OLE_LINK1"/>
      <w:r w:rsidR="00CB0140" w:rsidRPr="004740DD">
        <w:rPr>
          <w:rFonts w:eastAsia="Times New Roman" w:cs="Arial"/>
          <w:sz w:val="18"/>
          <w:szCs w:val="20"/>
          <w:lang w:eastAsia="ar-SA"/>
        </w:rPr>
        <w:t>Přitom platí, že součástí faktur musí být předávací protokol</w:t>
      </w:r>
      <w:r w:rsidR="00CB203E" w:rsidRPr="004740DD">
        <w:rPr>
          <w:rFonts w:eastAsia="Times New Roman" w:cs="Arial"/>
          <w:sz w:val="18"/>
          <w:szCs w:val="20"/>
          <w:lang w:eastAsia="ar-SA"/>
        </w:rPr>
        <w:t xml:space="preserve"> potvrzený kupujícím.</w:t>
      </w:r>
    </w:p>
    <w:p w14:paraId="771F63A9" w14:textId="77777777" w:rsidR="00082AE5" w:rsidRPr="00247CCD" w:rsidRDefault="00082AE5"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247CCD">
        <w:rPr>
          <w:rFonts w:eastAsia="Times New Roman" w:cs="Arial"/>
          <w:sz w:val="18"/>
          <w:szCs w:val="20"/>
          <w:lang w:eastAsia="ar-SA"/>
        </w:rPr>
        <w:t>Daňový doklad (faktura) vystavený prodávajícím v souladu s touto smlouvou musí být vystaven v korunách českých a být doručen na adresu kupujícího uvedenou v záhlaví této smlouvy. Daňový doklad musí mít náležitosti stanovené platnými právními předpisy. Na daňovém dokladu musí být uvedeno registrační číslo projektu, ze kterého bude provedena úhrada dle této smlouvy. Daňový doklad, který nebude mít požadované náležitosti, je kupující oprávněn vrátit ve lhůtě splatnosti prodávajícímu k opravě. V takovém případě začne běžet nová lhůta splatnosti doručením opravené (doplněné) faktury kupujícímu.</w:t>
      </w:r>
    </w:p>
    <w:p w14:paraId="0A3F5444" w14:textId="77777777" w:rsidR="00082AE5" w:rsidRPr="00247CCD" w:rsidRDefault="00082AE5"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247CCD">
        <w:rPr>
          <w:rFonts w:eastAsia="Times New Roman" w:cs="Arial"/>
          <w:sz w:val="18"/>
          <w:szCs w:val="20"/>
          <w:lang w:eastAsia="ar-SA"/>
        </w:rPr>
        <w:t>Splatnost daňového dokladu je stanovena na 30 kalendářních dní od jeho doručení kupujícímu na adresu uvedenou v záhlaví této smlouvy. Fakturovaná částka je uhrazena dnem připsání částky na účet prodávajícího.</w:t>
      </w:r>
    </w:p>
    <w:p w14:paraId="3A907092" w14:textId="77777777" w:rsidR="00082AE5" w:rsidRPr="00247CCD" w:rsidRDefault="00082AE5" w:rsidP="00082AE5">
      <w:pPr>
        <w:numPr>
          <w:ilvl w:val="1"/>
          <w:numId w:val="7"/>
        </w:numPr>
        <w:tabs>
          <w:tab w:val="clear" w:pos="360"/>
        </w:tabs>
        <w:suppressAutoHyphens/>
        <w:spacing w:before="160" w:after="60" w:line="288" w:lineRule="auto"/>
        <w:ind w:left="539" w:hanging="539"/>
        <w:jc w:val="both"/>
        <w:rPr>
          <w:rFonts w:eastAsia="Times New Roman" w:cs="Arial"/>
          <w:sz w:val="18"/>
          <w:szCs w:val="20"/>
          <w:lang w:eastAsia="ar-SA"/>
        </w:rPr>
      </w:pPr>
      <w:r w:rsidRPr="00247CCD">
        <w:rPr>
          <w:rFonts w:eastAsia="Times New Roman" w:cs="Arial"/>
          <w:sz w:val="18"/>
          <w:szCs w:val="20"/>
          <w:lang w:eastAsia="ar-SA"/>
        </w:rPr>
        <w:t>Všechny platby ve prospěch prodávajícího dle této smlouvy budou činěny bezhotovostně na účet prodávajícího uvedený na příslušném daňovém dokladu příp. v této smlouvě s níže uvedenými výjimkami.</w:t>
      </w:r>
    </w:p>
    <w:p w14:paraId="523B6FE6" w14:textId="77777777" w:rsidR="00082AE5" w:rsidRPr="00247CCD" w:rsidRDefault="00082AE5" w:rsidP="00082AE5">
      <w:pPr>
        <w:numPr>
          <w:ilvl w:val="2"/>
          <w:numId w:val="7"/>
        </w:numPr>
        <w:suppressAutoHyphens/>
        <w:spacing w:before="160" w:after="60" w:line="288" w:lineRule="auto"/>
        <w:ind w:left="1134" w:hanging="567"/>
        <w:jc w:val="both"/>
        <w:rPr>
          <w:rFonts w:eastAsia="Times New Roman" w:cs="Arial"/>
          <w:sz w:val="18"/>
          <w:szCs w:val="20"/>
          <w:lang w:eastAsia="ar-SA"/>
        </w:rPr>
      </w:pPr>
      <w:r w:rsidRPr="00247CCD">
        <w:rPr>
          <w:rFonts w:eastAsia="Times New Roman" w:cs="Arial"/>
          <w:sz w:val="18"/>
          <w:szCs w:val="20"/>
          <w:lang w:eastAsia="ar-SA"/>
        </w:rPr>
        <w:t>Smluvní strany se dohodly, že příjemce zdanitelného plnění (dále též jen „příjemce“) je oprávněn uhradit za poskytovatele zdanitelného plnění (dále též jen „poskytovatel“) daň z přidané hodnoty z</w:t>
      </w:r>
      <w:r w:rsidR="00D93C67" w:rsidRPr="00247CCD">
        <w:rPr>
          <w:rFonts w:eastAsia="Times New Roman" w:cs="Arial"/>
          <w:sz w:val="18"/>
          <w:szCs w:val="20"/>
          <w:lang w:eastAsia="ar-SA"/>
        </w:rPr>
        <w:t> </w:t>
      </w:r>
      <w:r w:rsidRPr="00247CCD">
        <w:rPr>
          <w:rFonts w:eastAsia="Times New Roman" w:cs="Arial"/>
          <w:sz w:val="18"/>
          <w:szCs w:val="20"/>
          <w:lang w:eastAsia="ar-SA"/>
        </w:rPr>
        <w:t xml:space="preserve">takového zdanitelného plnění v souladu s § </w:t>
      </w:r>
      <w:proofErr w:type="gramStart"/>
      <w:r w:rsidRPr="00247CCD">
        <w:rPr>
          <w:rFonts w:eastAsia="Times New Roman" w:cs="Arial"/>
          <w:sz w:val="18"/>
          <w:szCs w:val="20"/>
          <w:lang w:eastAsia="ar-SA"/>
        </w:rPr>
        <w:t>109a</w:t>
      </w:r>
      <w:proofErr w:type="gramEnd"/>
      <w:r w:rsidRPr="00247CCD">
        <w:rPr>
          <w:rFonts w:eastAsia="Times New Roman" w:cs="Arial"/>
          <w:sz w:val="18"/>
          <w:szCs w:val="20"/>
          <w:lang w:eastAsia="ar-SA"/>
        </w:rPr>
        <w:t xml:space="preserve"> ZDPH, pokud je v okamžiku uskutečnění zdanitelného plnění o poskytovateli zveřejněna způsobem umožňujícím dálkový přístup skutečnost, že je nespolehlivým plátcem.</w:t>
      </w:r>
    </w:p>
    <w:p w14:paraId="4D40A2BF" w14:textId="77777777" w:rsidR="00082AE5" w:rsidRPr="00247CCD" w:rsidRDefault="00082AE5" w:rsidP="00082AE5">
      <w:pPr>
        <w:numPr>
          <w:ilvl w:val="2"/>
          <w:numId w:val="7"/>
        </w:numPr>
        <w:suppressAutoHyphens/>
        <w:spacing w:before="160" w:after="60" w:line="288" w:lineRule="auto"/>
        <w:ind w:left="1134" w:hanging="567"/>
        <w:jc w:val="both"/>
        <w:rPr>
          <w:rFonts w:eastAsia="Times New Roman" w:cs="Arial"/>
          <w:sz w:val="18"/>
          <w:szCs w:val="20"/>
          <w:lang w:eastAsia="ar-SA"/>
        </w:rPr>
      </w:pPr>
      <w:r w:rsidRPr="00247CCD">
        <w:rPr>
          <w:rFonts w:eastAsia="Times New Roman" w:cs="Arial"/>
          <w:sz w:val="18"/>
          <w:szCs w:val="20"/>
          <w:lang w:eastAsia="ar-SA"/>
        </w:rPr>
        <w:t>Dále se smluvní strany dohodly, že příjemce je oprávněn uhradit za poskytovatele daň z přidané hodnoty z takového zdanitelného plnění v souladu s § 109a ZDPH také v případě: (i) kdy má být peněžní plnění poskytnuto bezhotovostním převodem zcela nebo zčásti na účet vedený poskytovatelem platebních služeb mimo Českou republiku, nebo (</w:t>
      </w:r>
      <w:proofErr w:type="spellStart"/>
      <w:r w:rsidRPr="00247CCD">
        <w:rPr>
          <w:rFonts w:eastAsia="Times New Roman" w:cs="Arial"/>
          <w:sz w:val="18"/>
          <w:szCs w:val="20"/>
          <w:lang w:eastAsia="ar-SA"/>
        </w:rPr>
        <w:t>ii</w:t>
      </w:r>
      <w:proofErr w:type="spellEnd"/>
      <w:r w:rsidRPr="00247CCD">
        <w:rPr>
          <w:rFonts w:eastAsia="Times New Roman" w:cs="Arial"/>
          <w:sz w:val="18"/>
          <w:szCs w:val="20"/>
          <w:lang w:eastAsia="ar-SA"/>
        </w:rPr>
        <w:t>) kdy poskytovatel nesplní dohodnutou povinnost, tedy, že účet, na který má být příjemcem peněžní plnění poskytnuto, nebude po celou dobu splatnosti peněžního závazku správcem daně zveřejněn způsobem umožňujícím dálkový přístup, a pokud úplata za toto plnění překračuje dvojnásobek částky podle zákona upravujícího omezení plateb v hotovosti, při jejímž překročení je stanovena povinnost provést platbu bezhotovostně (§ 4 zák. č. 254 /2004 Sb.), nebo (</w:t>
      </w:r>
      <w:proofErr w:type="spellStart"/>
      <w:r w:rsidRPr="00247CCD">
        <w:rPr>
          <w:rFonts w:eastAsia="Times New Roman" w:cs="Arial"/>
          <w:sz w:val="18"/>
          <w:szCs w:val="20"/>
          <w:lang w:eastAsia="ar-SA"/>
        </w:rPr>
        <w:t>iii</w:t>
      </w:r>
      <w:proofErr w:type="spellEnd"/>
      <w:r w:rsidRPr="00247CCD">
        <w:rPr>
          <w:rFonts w:eastAsia="Times New Roman" w:cs="Arial"/>
          <w:sz w:val="18"/>
          <w:szCs w:val="20"/>
          <w:lang w:eastAsia="ar-SA"/>
        </w:rPr>
        <w:t xml:space="preserve">) ostatních případů ručení příjemce podle § 109 ZDPH. </w:t>
      </w:r>
    </w:p>
    <w:p w14:paraId="43B04B35" w14:textId="77777777" w:rsidR="00082AE5" w:rsidRPr="00247CCD" w:rsidRDefault="00082AE5" w:rsidP="00082AE5">
      <w:pPr>
        <w:numPr>
          <w:ilvl w:val="2"/>
          <w:numId w:val="7"/>
        </w:numPr>
        <w:suppressAutoHyphens/>
        <w:spacing w:before="160" w:after="60" w:line="288" w:lineRule="auto"/>
        <w:ind w:left="1134" w:hanging="567"/>
        <w:jc w:val="both"/>
        <w:rPr>
          <w:rFonts w:eastAsia="Times New Roman" w:cs="Arial"/>
          <w:sz w:val="18"/>
          <w:szCs w:val="20"/>
          <w:lang w:eastAsia="ar-SA"/>
        </w:rPr>
      </w:pPr>
      <w:r w:rsidRPr="00247CCD">
        <w:rPr>
          <w:rFonts w:eastAsia="Times New Roman" w:cs="Arial"/>
          <w:sz w:val="18"/>
          <w:szCs w:val="20"/>
          <w:lang w:eastAsia="ar-SA"/>
        </w:rPr>
        <w:t xml:space="preserve">Smluvní strany shodně prohlašují, že uhrazení částky odpovídající výši daně z přidané hodnoty na účet správce daně za poskytovatele bude považováno v tomto rozsahu za splnění závazku příjemce uhradit peněžní závazek poskytovateli. </w:t>
      </w:r>
    </w:p>
    <w:p w14:paraId="5D421794" w14:textId="401D8406" w:rsidR="00082AE5" w:rsidRDefault="00082AE5" w:rsidP="00082AE5">
      <w:pPr>
        <w:numPr>
          <w:ilvl w:val="2"/>
          <w:numId w:val="7"/>
        </w:numPr>
        <w:suppressAutoHyphens/>
        <w:spacing w:before="160" w:after="60" w:line="288" w:lineRule="auto"/>
        <w:ind w:left="1134" w:hanging="567"/>
        <w:jc w:val="both"/>
        <w:rPr>
          <w:rFonts w:eastAsia="Times New Roman" w:cs="Arial"/>
          <w:sz w:val="18"/>
          <w:szCs w:val="20"/>
          <w:lang w:eastAsia="ar-SA"/>
        </w:rPr>
      </w:pPr>
      <w:r w:rsidRPr="00247CCD">
        <w:rPr>
          <w:rFonts w:eastAsia="Times New Roman" w:cs="Arial"/>
          <w:sz w:val="18"/>
          <w:szCs w:val="20"/>
          <w:lang w:eastAsia="ar-SA"/>
        </w:rPr>
        <w:t>Smluvní strany se dohodly, a poskytovatel s tím souhlasí a zavazuje se, že nijak nepřevede na třetí osobu ani nijak nezatíží vůči třetí osobě jakékoli peněžní pohledávky za příjemcem vyplývající z této smlouvy a/nebo s ní jakkoli související do okamžiku jejich splatnosti.</w:t>
      </w:r>
    </w:p>
    <w:p w14:paraId="3410A699" w14:textId="5B871778" w:rsidR="00170FBE" w:rsidRPr="00A512EF" w:rsidRDefault="004045E4" w:rsidP="00170FBE">
      <w:pPr>
        <w:numPr>
          <w:ilvl w:val="1"/>
          <w:numId w:val="7"/>
        </w:numPr>
        <w:tabs>
          <w:tab w:val="clear" w:pos="360"/>
        </w:tabs>
        <w:suppressAutoHyphens/>
        <w:spacing w:before="160" w:after="60" w:line="288" w:lineRule="auto"/>
        <w:ind w:left="426" w:hanging="426"/>
        <w:jc w:val="both"/>
        <w:rPr>
          <w:rFonts w:eastAsia="Times New Roman" w:cs="Arial"/>
          <w:sz w:val="18"/>
          <w:szCs w:val="20"/>
          <w:lang w:eastAsia="ar-SA"/>
        </w:rPr>
      </w:pPr>
      <w:r w:rsidRPr="00A512EF">
        <w:rPr>
          <w:rFonts w:eastAsia="Times New Roman" w:cs="Arial"/>
          <w:sz w:val="18"/>
          <w:szCs w:val="20"/>
          <w:lang w:eastAsia="ar-SA"/>
        </w:rPr>
        <w:t>(§ 6 odst. 4 ZZVZ)</w:t>
      </w:r>
      <w:r>
        <w:rPr>
          <w:rFonts w:eastAsia="Times New Roman" w:cs="Arial"/>
          <w:sz w:val="18"/>
          <w:szCs w:val="20"/>
          <w:lang w:eastAsia="ar-SA"/>
        </w:rPr>
        <w:t xml:space="preserve">. </w:t>
      </w:r>
      <w:r w:rsidR="00170FBE" w:rsidRPr="00A512EF">
        <w:rPr>
          <w:rFonts w:eastAsia="Times New Roman" w:cs="Arial"/>
          <w:sz w:val="18"/>
          <w:szCs w:val="20"/>
          <w:lang w:eastAsia="ar-SA"/>
        </w:rPr>
        <w:t xml:space="preserve">Smluvní strany se dále dohodly, že pokud prodávající pověří plněním smlouvy nebo její části třetí osobu (poddodavatele), zavazuje se řádně a včas proplácet oprávněně vystavené faktury poddodavatelů za podmínek ve smlouvách s nimi sjednanými, kdy za řádné a včasné plnění se považuje plné uhrazení poddodavatelem vystavených faktur za poskytnutá plnění, a to vždy do 3 pracovních dnů od obdržení platby ze strany </w:t>
      </w:r>
      <w:r w:rsidR="002404D5" w:rsidRPr="00A512EF">
        <w:rPr>
          <w:rFonts w:eastAsia="Times New Roman" w:cs="Arial"/>
          <w:sz w:val="18"/>
          <w:szCs w:val="20"/>
          <w:lang w:eastAsia="ar-SA"/>
        </w:rPr>
        <w:t>kupujícího</w:t>
      </w:r>
      <w:r w:rsidR="00170FBE" w:rsidRPr="00A512EF">
        <w:rPr>
          <w:rFonts w:eastAsia="Times New Roman" w:cs="Arial"/>
          <w:sz w:val="18"/>
          <w:szCs w:val="20"/>
          <w:lang w:eastAsia="ar-SA"/>
        </w:rPr>
        <w:t xml:space="preserve"> za konkrétní plnění. </w:t>
      </w:r>
      <w:r w:rsidR="002404D5" w:rsidRPr="00A512EF">
        <w:rPr>
          <w:rFonts w:eastAsia="Times New Roman" w:cs="Arial"/>
          <w:sz w:val="18"/>
          <w:szCs w:val="20"/>
          <w:lang w:eastAsia="ar-SA"/>
        </w:rPr>
        <w:t>Kupující</w:t>
      </w:r>
      <w:r w:rsidR="00170FBE" w:rsidRPr="00A512EF">
        <w:rPr>
          <w:rFonts w:eastAsia="Times New Roman" w:cs="Arial"/>
          <w:sz w:val="18"/>
          <w:szCs w:val="20"/>
          <w:lang w:eastAsia="ar-SA"/>
        </w:rPr>
        <w:t xml:space="preserve"> má právo si smlouvy s poddodavateli vyžádat, stejně jako doložení, že úhrady poddodavatelům byly provedeny řádně a včas, </w:t>
      </w:r>
      <w:r w:rsidR="002404D5" w:rsidRPr="00A512EF">
        <w:rPr>
          <w:rFonts w:eastAsia="Times New Roman" w:cs="Arial"/>
          <w:sz w:val="18"/>
          <w:szCs w:val="20"/>
          <w:lang w:eastAsia="ar-SA"/>
        </w:rPr>
        <w:t>prodávající</w:t>
      </w:r>
      <w:r w:rsidR="00170FBE" w:rsidRPr="00A512EF">
        <w:rPr>
          <w:rFonts w:eastAsia="Times New Roman" w:cs="Arial"/>
          <w:sz w:val="18"/>
          <w:szCs w:val="20"/>
          <w:lang w:eastAsia="ar-SA"/>
        </w:rPr>
        <w:t xml:space="preserve"> je povinen mu kontrolu umožnit a prokázat splnění uvedených povinností. </w:t>
      </w:r>
      <w:r w:rsidR="002404D5" w:rsidRPr="00A512EF">
        <w:rPr>
          <w:rFonts w:eastAsia="Times New Roman" w:cs="Arial"/>
          <w:sz w:val="18"/>
          <w:szCs w:val="20"/>
          <w:lang w:eastAsia="ar-SA"/>
        </w:rPr>
        <w:t>Prodávající</w:t>
      </w:r>
      <w:r w:rsidR="00170FBE" w:rsidRPr="00A512EF">
        <w:rPr>
          <w:rFonts w:eastAsia="Times New Roman" w:cs="Arial"/>
          <w:sz w:val="18"/>
          <w:szCs w:val="20"/>
          <w:lang w:eastAsia="ar-SA"/>
        </w:rPr>
        <w:t xml:space="preserve"> je povinen také zajistit sjednání a dodržování smluvních podmínek se svými poddodavateli srovnatelných s podmínkami sjednanými v této smlouvě, a to zejména ve vztahu k výši smluvních pokut a délce záruční doby. Uvedené smluvní podmínky se považují za srovnatelné, </w:t>
      </w:r>
      <w:r w:rsidR="00170FBE" w:rsidRPr="00A512EF">
        <w:rPr>
          <w:rFonts w:eastAsia="Times New Roman" w:cs="Arial"/>
          <w:sz w:val="18"/>
          <w:szCs w:val="20"/>
          <w:lang w:eastAsia="ar-SA"/>
        </w:rPr>
        <w:lastRenderedPageBreak/>
        <w:t xml:space="preserve">bude-li výše smluvních pokut a délka záruční doby shodná s úpravou dle této smlouvy. </w:t>
      </w:r>
      <w:r w:rsidR="002404D5" w:rsidRPr="00A512EF">
        <w:rPr>
          <w:rFonts w:eastAsia="Times New Roman" w:cs="Arial"/>
          <w:sz w:val="18"/>
          <w:szCs w:val="20"/>
          <w:lang w:eastAsia="ar-SA"/>
        </w:rPr>
        <w:t>Kupující</w:t>
      </w:r>
      <w:r w:rsidR="00170FBE" w:rsidRPr="00A512EF">
        <w:rPr>
          <w:rFonts w:eastAsia="Times New Roman" w:cs="Arial"/>
          <w:sz w:val="18"/>
          <w:szCs w:val="20"/>
          <w:lang w:eastAsia="ar-SA"/>
        </w:rPr>
        <w:t xml:space="preserve"> má právo si smlouvy s poddodavateli vyžádat a </w:t>
      </w:r>
      <w:r w:rsidR="002404D5" w:rsidRPr="00A512EF">
        <w:rPr>
          <w:rFonts w:eastAsia="Times New Roman" w:cs="Arial"/>
          <w:sz w:val="18"/>
          <w:szCs w:val="20"/>
          <w:lang w:eastAsia="ar-SA"/>
        </w:rPr>
        <w:t>prodávající</w:t>
      </w:r>
      <w:r w:rsidR="00170FBE" w:rsidRPr="00A512EF">
        <w:rPr>
          <w:rFonts w:eastAsia="Times New Roman" w:cs="Arial"/>
          <w:sz w:val="18"/>
          <w:szCs w:val="20"/>
          <w:lang w:eastAsia="ar-SA"/>
        </w:rPr>
        <w:t xml:space="preserve"> je povinen mu kontrolu smluv umožnit a prokázat splnění uvedených povinností.</w:t>
      </w:r>
    </w:p>
    <w:p w14:paraId="475EAD80" w14:textId="6A6795C0" w:rsidR="00170FBE" w:rsidRPr="00A512EF" w:rsidRDefault="004045E4" w:rsidP="00170FBE">
      <w:pPr>
        <w:numPr>
          <w:ilvl w:val="1"/>
          <w:numId w:val="7"/>
        </w:numPr>
        <w:suppressAutoHyphens/>
        <w:spacing w:before="160" w:after="60" w:line="288" w:lineRule="auto"/>
        <w:jc w:val="both"/>
        <w:rPr>
          <w:rFonts w:eastAsia="Times New Roman" w:cs="Arial"/>
          <w:sz w:val="18"/>
          <w:szCs w:val="20"/>
          <w:lang w:eastAsia="ar-SA"/>
        </w:rPr>
      </w:pPr>
      <w:r w:rsidRPr="00A512EF">
        <w:rPr>
          <w:rFonts w:eastAsia="Times New Roman" w:cs="Arial"/>
          <w:sz w:val="18"/>
          <w:szCs w:val="20"/>
          <w:lang w:eastAsia="ar-SA"/>
        </w:rPr>
        <w:t>(§ 6 odst. 4 ZZVZ)</w:t>
      </w:r>
      <w:r>
        <w:rPr>
          <w:rFonts w:eastAsia="Times New Roman" w:cs="Arial"/>
          <w:sz w:val="18"/>
          <w:szCs w:val="20"/>
          <w:lang w:eastAsia="ar-SA"/>
        </w:rPr>
        <w:t xml:space="preserve">. </w:t>
      </w:r>
      <w:r w:rsidR="00170FBE" w:rsidRPr="00A512EF">
        <w:rPr>
          <w:rFonts w:eastAsia="Times New Roman" w:cs="Arial"/>
          <w:sz w:val="18"/>
          <w:szCs w:val="20"/>
          <w:lang w:eastAsia="ar-SA"/>
        </w:rPr>
        <w:t xml:space="preserve">Při nesplnění povinností (dle odst. </w:t>
      </w:r>
      <w:r w:rsidR="0051650B" w:rsidRPr="00A512EF">
        <w:rPr>
          <w:rFonts w:eastAsia="Times New Roman" w:cs="Arial"/>
          <w:sz w:val="18"/>
          <w:szCs w:val="20"/>
          <w:lang w:eastAsia="ar-SA"/>
        </w:rPr>
        <w:t>2</w:t>
      </w:r>
      <w:r w:rsidR="00170FBE" w:rsidRPr="00A512EF">
        <w:rPr>
          <w:rFonts w:eastAsia="Times New Roman" w:cs="Arial"/>
          <w:sz w:val="18"/>
          <w:szCs w:val="20"/>
          <w:lang w:eastAsia="ar-SA"/>
        </w:rPr>
        <w:t>.</w:t>
      </w:r>
      <w:r w:rsidR="0051650B" w:rsidRPr="00A512EF">
        <w:rPr>
          <w:rFonts w:eastAsia="Times New Roman" w:cs="Arial"/>
          <w:sz w:val="18"/>
          <w:szCs w:val="20"/>
          <w:lang w:eastAsia="ar-SA"/>
        </w:rPr>
        <w:t>8</w:t>
      </w:r>
      <w:r w:rsidR="00170FBE" w:rsidRPr="00A512EF">
        <w:rPr>
          <w:rFonts w:eastAsia="Times New Roman" w:cs="Arial"/>
          <w:sz w:val="18"/>
          <w:szCs w:val="20"/>
          <w:lang w:eastAsia="ar-SA"/>
        </w:rPr>
        <w:t xml:space="preserve">) umožnit </w:t>
      </w:r>
      <w:r w:rsidR="0051650B" w:rsidRPr="00A512EF">
        <w:rPr>
          <w:rFonts w:eastAsia="Times New Roman" w:cs="Arial"/>
          <w:sz w:val="18"/>
          <w:szCs w:val="20"/>
          <w:lang w:eastAsia="ar-SA"/>
        </w:rPr>
        <w:t>kupujícímu</w:t>
      </w:r>
      <w:r w:rsidR="00170FBE" w:rsidRPr="00A512EF">
        <w:rPr>
          <w:rFonts w:eastAsia="Times New Roman" w:cs="Arial"/>
          <w:sz w:val="18"/>
          <w:szCs w:val="20"/>
          <w:lang w:eastAsia="ar-SA"/>
        </w:rPr>
        <w:t xml:space="preserve"> kontrolu a/nebo doložit splnění příslušné povinnosti </w:t>
      </w:r>
      <w:r w:rsidR="0051650B" w:rsidRPr="00A512EF">
        <w:rPr>
          <w:rFonts w:eastAsia="Times New Roman" w:cs="Arial"/>
          <w:sz w:val="18"/>
          <w:szCs w:val="20"/>
          <w:lang w:eastAsia="ar-SA"/>
        </w:rPr>
        <w:t>prodávajícím</w:t>
      </w:r>
      <w:r w:rsidR="00170FBE" w:rsidRPr="00A512EF">
        <w:rPr>
          <w:rFonts w:eastAsia="Times New Roman" w:cs="Arial"/>
          <w:sz w:val="18"/>
          <w:szCs w:val="20"/>
          <w:lang w:eastAsia="ar-SA"/>
        </w:rPr>
        <w:t xml:space="preserve"> má </w:t>
      </w:r>
      <w:r w:rsidR="0051650B" w:rsidRPr="00A512EF">
        <w:rPr>
          <w:rFonts w:eastAsia="Times New Roman" w:cs="Arial"/>
          <w:sz w:val="18"/>
          <w:szCs w:val="20"/>
          <w:lang w:eastAsia="ar-SA"/>
        </w:rPr>
        <w:t>kupující</w:t>
      </w:r>
      <w:r w:rsidR="00170FBE" w:rsidRPr="00A512EF">
        <w:rPr>
          <w:rFonts w:eastAsia="Times New Roman" w:cs="Arial"/>
          <w:sz w:val="18"/>
          <w:szCs w:val="20"/>
          <w:lang w:eastAsia="ar-SA"/>
        </w:rPr>
        <w:t xml:space="preserve"> právo na smluvní pokutu ve výši 5000,- Kč za každý jednotlivý případ porušení kterékoli uvedené povinnosti.</w:t>
      </w:r>
    </w:p>
    <w:bookmarkEnd w:id="2"/>
    <w:p w14:paraId="7E57BA2A" w14:textId="77777777" w:rsidR="00BD2BE4" w:rsidRPr="00247CCD" w:rsidRDefault="00BD2BE4" w:rsidP="00082AE5">
      <w:pPr>
        <w:keepNext/>
        <w:suppressAutoHyphens/>
        <w:spacing w:before="0" w:after="60" w:line="288" w:lineRule="auto"/>
        <w:jc w:val="center"/>
        <w:rPr>
          <w:rFonts w:eastAsia="Times New Roman" w:cs="Arial"/>
          <w:b/>
          <w:bCs/>
          <w:sz w:val="18"/>
          <w:szCs w:val="20"/>
          <w:lang w:eastAsia="ar-SA"/>
        </w:rPr>
      </w:pPr>
    </w:p>
    <w:p w14:paraId="598CA609"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3</w:t>
      </w:r>
    </w:p>
    <w:p w14:paraId="03CA9292" w14:textId="42C8E851" w:rsidR="00082AE5" w:rsidRPr="00247CCD" w:rsidRDefault="00082AE5" w:rsidP="00082AE5">
      <w:pPr>
        <w:suppressAutoHyphens/>
        <w:spacing w:before="0" w:after="60" w:line="288" w:lineRule="auto"/>
        <w:jc w:val="center"/>
        <w:rPr>
          <w:rFonts w:eastAsia="Times New Roman" w:cs="Arial"/>
          <w:b/>
          <w:sz w:val="18"/>
          <w:szCs w:val="20"/>
          <w:lang w:eastAsia="ar-SA"/>
        </w:rPr>
      </w:pPr>
      <w:r w:rsidRPr="00247CCD">
        <w:rPr>
          <w:rFonts w:eastAsia="Times New Roman" w:cs="Arial"/>
          <w:b/>
          <w:sz w:val="18"/>
          <w:szCs w:val="20"/>
          <w:lang w:eastAsia="ar-SA"/>
        </w:rPr>
        <w:t>Povinnosti prodávajícího</w:t>
      </w:r>
      <w:r w:rsidR="00BD2BE4" w:rsidRPr="00247CCD">
        <w:rPr>
          <w:rFonts w:eastAsia="Times New Roman" w:cs="Arial"/>
          <w:b/>
          <w:sz w:val="18"/>
          <w:szCs w:val="20"/>
          <w:lang w:eastAsia="ar-SA"/>
        </w:rPr>
        <w:t>, doba a místo plnění</w:t>
      </w:r>
    </w:p>
    <w:p w14:paraId="0D65A2B7" w14:textId="77777777" w:rsidR="00082AE5" w:rsidRPr="00247CCD"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247CCD">
        <w:rPr>
          <w:rFonts w:eastAsia="Times New Roman" w:cs="Arial"/>
          <w:sz w:val="18"/>
          <w:szCs w:val="20"/>
          <w:lang w:eastAsia="ar-SA"/>
        </w:rPr>
        <w:t xml:space="preserve">Prodávající bude informovat kupujícího alespoň e-mailem minimálně 3 pracovní dny předem o termínu dodání předmětu koupě. </w:t>
      </w:r>
    </w:p>
    <w:p w14:paraId="0F1FF863" w14:textId="1799ABAC" w:rsidR="00082AE5" w:rsidRPr="00486E58"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486E58">
        <w:rPr>
          <w:rFonts w:eastAsia="Times New Roman" w:cs="Arial"/>
          <w:sz w:val="18"/>
          <w:szCs w:val="20"/>
          <w:lang w:eastAsia="ar-SA"/>
        </w:rPr>
        <w:t xml:space="preserve">Předmět koupě uvedený v článku č. 1 této smlouvy prodávající dodá </w:t>
      </w:r>
      <w:r w:rsidRPr="00EC7D4A">
        <w:rPr>
          <w:sz w:val="18"/>
        </w:rPr>
        <w:t>nejdéle do</w:t>
      </w:r>
      <w:r w:rsidR="00CE3E05" w:rsidRPr="00EC7D4A">
        <w:rPr>
          <w:sz w:val="18"/>
        </w:rPr>
        <w:t xml:space="preserve"> </w:t>
      </w:r>
      <w:r w:rsidR="00EC7D4A" w:rsidRPr="00EC7D4A">
        <w:rPr>
          <w:sz w:val="18"/>
        </w:rPr>
        <w:t>3 měsíců</w:t>
      </w:r>
      <w:r w:rsidR="00ED71D3" w:rsidRPr="00EC7D4A">
        <w:rPr>
          <w:sz w:val="18"/>
        </w:rPr>
        <w:t xml:space="preserve"> </w:t>
      </w:r>
      <w:r w:rsidRPr="00EC7D4A">
        <w:rPr>
          <w:sz w:val="18"/>
        </w:rPr>
        <w:t>od uzavření této smlouvy</w:t>
      </w:r>
      <w:r w:rsidR="00390FB6" w:rsidRPr="00EC7D4A">
        <w:rPr>
          <w:rFonts w:eastAsia="Times New Roman" w:cs="Arial"/>
          <w:sz w:val="18"/>
          <w:szCs w:val="20"/>
          <w:lang w:eastAsia="ar-SA"/>
        </w:rPr>
        <w:t xml:space="preserve">. </w:t>
      </w:r>
      <w:r w:rsidRPr="00EC7D4A">
        <w:rPr>
          <w:rFonts w:eastAsia="Times New Roman" w:cs="Arial"/>
          <w:sz w:val="18"/>
          <w:szCs w:val="20"/>
          <w:lang w:eastAsia="ar-SA"/>
        </w:rPr>
        <w:t>Pře</w:t>
      </w:r>
      <w:r w:rsidRPr="00486E58">
        <w:rPr>
          <w:rFonts w:eastAsia="Times New Roman" w:cs="Arial"/>
          <w:sz w:val="18"/>
          <w:szCs w:val="20"/>
          <w:lang w:eastAsia="ar-SA"/>
        </w:rPr>
        <w:t>dmět koupě musí být nový a nepoužitý.</w:t>
      </w:r>
    </w:p>
    <w:p w14:paraId="5888A064" w14:textId="34628002" w:rsidR="00082AE5" w:rsidRPr="00247CCD"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247CCD">
        <w:rPr>
          <w:rFonts w:eastAsia="Times New Roman" w:cs="Arial"/>
          <w:sz w:val="18"/>
          <w:szCs w:val="20"/>
          <w:lang w:eastAsia="ar-SA"/>
        </w:rPr>
        <w:t xml:space="preserve">Místo dodání jednotlivých zkompletovaných logických celků </w:t>
      </w:r>
      <w:r w:rsidR="00232F18" w:rsidRPr="00247CCD">
        <w:rPr>
          <w:rFonts w:eastAsia="Times New Roman" w:cs="Arial"/>
          <w:sz w:val="18"/>
          <w:szCs w:val="20"/>
          <w:lang w:eastAsia="ar-SA"/>
        </w:rPr>
        <w:t xml:space="preserve">je: </w:t>
      </w:r>
      <w:r w:rsidR="00ED5C5F" w:rsidRPr="00247CCD">
        <w:rPr>
          <w:rFonts w:eastAsia="Times New Roman" w:cs="Arial"/>
          <w:sz w:val="18"/>
          <w:szCs w:val="20"/>
          <w:lang w:eastAsia="ar-SA"/>
        </w:rPr>
        <w:t>sídlo kupujícího</w:t>
      </w:r>
      <w:r w:rsidR="00232F18" w:rsidRPr="00247CCD">
        <w:rPr>
          <w:rFonts w:eastAsia="Times New Roman" w:cs="Arial"/>
          <w:sz w:val="18"/>
          <w:szCs w:val="20"/>
          <w:lang w:eastAsia="ar-SA"/>
        </w:rPr>
        <w:t xml:space="preserve">.  </w:t>
      </w:r>
      <w:r w:rsidRPr="00247CCD">
        <w:rPr>
          <w:rFonts w:eastAsia="Times New Roman" w:cs="Arial"/>
          <w:sz w:val="18"/>
          <w:szCs w:val="20"/>
          <w:lang w:eastAsia="ar-SA"/>
        </w:rPr>
        <w:t>Dodávka se považuje za splněnou předáním a převzetím posledního logického celku předmětu plnění.</w:t>
      </w:r>
    </w:p>
    <w:p w14:paraId="0C7DFF89" w14:textId="77777777" w:rsidR="00082AE5" w:rsidRPr="00247CCD"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247CCD">
        <w:rPr>
          <w:rFonts w:eastAsia="Times New Roman" w:cs="Arial"/>
          <w:sz w:val="18"/>
          <w:szCs w:val="20"/>
          <w:lang w:eastAsia="ar-SA"/>
        </w:rPr>
        <w:t>Po splnění dodávky každého jednotlivého logického celku v rozsahu stanoveném v této smlouvě bude vyhotoven zápis o předání a převzetí předmětu koupě (dále také jen „Předávací protokol“), který bude obsahovat níže uvedené náležitosti:</w:t>
      </w:r>
    </w:p>
    <w:p w14:paraId="58C0F120" w14:textId="77777777" w:rsidR="00082AE5" w:rsidRPr="00247CCD" w:rsidRDefault="00082AE5" w:rsidP="00082AE5">
      <w:pPr>
        <w:numPr>
          <w:ilvl w:val="0"/>
          <w:numId w:val="5"/>
        </w:numPr>
        <w:suppressAutoHyphens/>
        <w:spacing w:before="0" w:after="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označení dodacího listu – zápisu o předání a převzetí předmětu koupě,</w:t>
      </w:r>
    </w:p>
    <w:p w14:paraId="7CEF47F7" w14:textId="77777777" w:rsidR="00082AE5" w:rsidRPr="00247CCD" w:rsidRDefault="00082AE5" w:rsidP="00082AE5">
      <w:pPr>
        <w:numPr>
          <w:ilvl w:val="0"/>
          <w:numId w:val="5"/>
        </w:numPr>
        <w:suppressAutoHyphens/>
        <w:spacing w:before="0" w:after="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název a sídlo prodávajícího a kupujícího,</w:t>
      </w:r>
    </w:p>
    <w:p w14:paraId="02A8CBCA" w14:textId="77777777" w:rsidR="00082AE5" w:rsidRPr="00247CCD" w:rsidRDefault="00082AE5" w:rsidP="00082AE5">
      <w:pPr>
        <w:numPr>
          <w:ilvl w:val="0"/>
          <w:numId w:val="5"/>
        </w:numPr>
        <w:suppressAutoHyphens/>
        <w:spacing w:before="0" w:after="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označení kupní smlouvy,</w:t>
      </w:r>
    </w:p>
    <w:p w14:paraId="209EBE01" w14:textId="77777777" w:rsidR="00082AE5" w:rsidRPr="00247CCD" w:rsidRDefault="00082AE5" w:rsidP="00082AE5">
      <w:pPr>
        <w:numPr>
          <w:ilvl w:val="0"/>
          <w:numId w:val="5"/>
        </w:numPr>
        <w:suppressAutoHyphens/>
        <w:spacing w:before="0" w:after="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označení dodaného předmětu plnění včetně výrobních čísel.</w:t>
      </w:r>
    </w:p>
    <w:p w14:paraId="6BE256A5" w14:textId="77777777" w:rsidR="00082AE5" w:rsidRPr="00247CCD"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247CCD">
        <w:rPr>
          <w:rFonts w:eastAsia="Times New Roman" w:cs="Arial"/>
          <w:sz w:val="18"/>
          <w:szCs w:val="20"/>
          <w:lang w:eastAsia="ar-SA"/>
        </w:rPr>
        <w:t>Předávací protokol podepíší oprávnění zástupci obou smluvních stran, přičemž jeho podpisem dochází k převzetí a předání zboží a ke splnění definované části (logického celku) předmětu dodávky.</w:t>
      </w:r>
    </w:p>
    <w:p w14:paraId="6522DBD2" w14:textId="77777777" w:rsidR="00082AE5" w:rsidRPr="00247CCD" w:rsidRDefault="00082AE5" w:rsidP="00082AE5">
      <w:pPr>
        <w:numPr>
          <w:ilvl w:val="0"/>
          <w:numId w:val="3"/>
        </w:numPr>
        <w:suppressAutoHyphens/>
        <w:spacing w:before="160" w:after="60" w:line="288" w:lineRule="auto"/>
        <w:ind w:left="540" w:hanging="540"/>
        <w:jc w:val="both"/>
        <w:rPr>
          <w:rFonts w:eastAsia="Times New Roman" w:cs="Arial"/>
          <w:iCs/>
          <w:sz w:val="18"/>
          <w:szCs w:val="20"/>
          <w:lang w:eastAsia="ar-SA"/>
        </w:rPr>
      </w:pPr>
      <w:r w:rsidRPr="00247CCD">
        <w:rPr>
          <w:rFonts w:eastAsia="Times New Roman" w:cs="Arial"/>
          <w:iCs/>
          <w:sz w:val="18"/>
          <w:szCs w:val="20"/>
          <w:lang w:eastAsia="ar-SA"/>
        </w:rPr>
        <w:t>Prodávající umožní kupujícímu konzultaci problémů v českém jazyce po telefonu.</w:t>
      </w:r>
    </w:p>
    <w:p w14:paraId="0557E614" w14:textId="7BBE67CB" w:rsidR="00082AE5" w:rsidRDefault="00082AE5"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247CCD">
        <w:rPr>
          <w:rFonts w:eastAsia="Times New Roman" w:cs="Arial"/>
          <w:sz w:val="18"/>
          <w:szCs w:val="20"/>
          <w:lang w:eastAsia="ar-SA"/>
        </w:rPr>
        <w:t>Prodávající se zavazuje, že po dobu záruční doby bude zajišťovat záruční servis k předmětu koupě dle této smlouvy a garantuje dostupnost servisu a plného sortimentu náhradních dílů.</w:t>
      </w:r>
    </w:p>
    <w:p w14:paraId="52A0C56A" w14:textId="3E0BBA66" w:rsidR="00FE2A99" w:rsidRPr="008961DF" w:rsidRDefault="004045E4" w:rsidP="00082AE5">
      <w:pPr>
        <w:numPr>
          <w:ilvl w:val="0"/>
          <w:numId w:val="3"/>
        </w:numPr>
        <w:suppressAutoHyphens/>
        <w:spacing w:before="160" w:after="60" w:line="288" w:lineRule="auto"/>
        <w:ind w:left="540" w:hanging="540"/>
        <w:jc w:val="both"/>
        <w:rPr>
          <w:rFonts w:eastAsia="Times New Roman" w:cs="Arial"/>
          <w:sz w:val="18"/>
          <w:szCs w:val="20"/>
          <w:lang w:eastAsia="ar-SA"/>
        </w:rPr>
      </w:pPr>
      <w:r w:rsidRPr="008961DF">
        <w:rPr>
          <w:rFonts w:eastAsia="Times New Roman" w:cs="Arial"/>
          <w:sz w:val="18"/>
          <w:szCs w:val="20"/>
          <w:lang w:eastAsia="ar-SA"/>
        </w:rPr>
        <w:t>(§ 6 odst. 4 ZZVZ)</w:t>
      </w:r>
      <w:r>
        <w:rPr>
          <w:rFonts w:eastAsia="Times New Roman" w:cs="Arial"/>
          <w:sz w:val="18"/>
          <w:szCs w:val="20"/>
          <w:lang w:eastAsia="ar-SA"/>
        </w:rPr>
        <w:t xml:space="preserve">. </w:t>
      </w:r>
      <w:r w:rsidR="00FE2A99" w:rsidRPr="008961DF">
        <w:rPr>
          <w:rFonts w:eastAsia="Times New Roman" w:cs="Arial"/>
          <w:sz w:val="18"/>
          <w:szCs w:val="20"/>
          <w:lang w:eastAsia="ar-SA"/>
        </w:rPr>
        <w:t xml:space="preserve">Zhotovitel se tedy zavazuje poskytovat jakékoliv plnění dle této Smlouvy na vysoké odborné úrovni, v souladu s pokyny </w:t>
      </w:r>
      <w:r w:rsidR="000927DB" w:rsidRPr="008961DF">
        <w:rPr>
          <w:rFonts w:eastAsia="Times New Roman" w:cs="Arial"/>
          <w:sz w:val="18"/>
          <w:szCs w:val="20"/>
          <w:lang w:eastAsia="ar-SA"/>
        </w:rPr>
        <w:t>kupujícího</w:t>
      </w:r>
      <w:r w:rsidR="00FE2A99" w:rsidRPr="008961DF">
        <w:rPr>
          <w:rFonts w:eastAsia="Times New Roman" w:cs="Arial"/>
          <w:sz w:val="18"/>
          <w:szCs w:val="20"/>
          <w:lang w:eastAsia="ar-SA"/>
        </w:rPr>
        <w:t xml:space="preserve">, platnými právními předpisy, českými státními normami (ČSN), které se týkají předmětu této smlouvy, jakož i nařízeními a obecně závaznými vyhláškami. </w:t>
      </w:r>
      <w:r w:rsidR="000927DB" w:rsidRPr="008961DF">
        <w:rPr>
          <w:rFonts w:eastAsia="Times New Roman" w:cs="Arial"/>
          <w:sz w:val="18"/>
          <w:szCs w:val="20"/>
          <w:lang w:eastAsia="ar-SA"/>
        </w:rPr>
        <w:t>Prodávající</w:t>
      </w:r>
      <w:r w:rsidR="00FE2A99" w:rsidRPr="008961DF">
        <w:rPr>
          <w:rFonts w:eastAsia="Times New Roman" w:cs="Arial"/>
          <w:sz w:val="18"/>
          <w:szCs w:val="20"/>
          <w:lang w:eastAsia="ar-SA"/>
        </w:rPr>
        <w:t xml:space="preserve"> je povinen poskytovat plnění v co nejvyšší míře tak, aby odpovídalo, je-li to objektivně možné, nejnovějším technologickým trendům a inovativním poznatkům.</w:t>
      </w:r>
      <w:r w:rsidR="00DE1DBF">
        <w:rPr>
          <w:rFonts w:eastAsia="Times New Roman" w:cs="Arial"/>
          <w:sz w:val="18"/>
          <w:szCs w:val="20"/>
          <w:lang w:eastAsia="ar-SA"/>
        </w:rPr>
        <w:t xml:space="preserve"> Prodávající je povinen zajistit likvidaci obalového </w:t>
      </w:r>
      <w:proofErr w:type="gramStart"/>
      <w:r w:rsidR="00DE1DBF">
        <w:rPr>
          <w:rFonts w:eastAsia="Times New Roman" w:cs="Arial"/>
          <w:sz w:val="18"/>
          <w:szCs w:val="20"/>
          <w:lang w:eastAsia="ar-SA"/>
        </w:rPr>
        <w:t>materiálu,</w:t>
      </w:r>
      <w:proofErr w:type="gramEnd"/>
      <w:r w:rsidR="00DE1DBF">
        <w:rPr>
          <w:rFonts w:eastAsia="Times New Roman" w:cs="Arial"/>
          <w:sz w:val="18"/>
          <w:szCs w:val="20"/>
          <w:lang w:eastAsia="ar-SA"/>
        </w:rPr>
        <w:t xml:space="preserve"> apod. součástí plnění v souladu s</w:t>
      </w:r>
      <w:r w:rsidR="00D2256C">
        <w:rPr>
          <w:rFonts w:eastAsia="Times New Roman" w:cs="Arial"/>
          <w:sz w:val="18"/>
          <w:szCs w:val="20"/>
          <w:lang w:eastAsia="ar-SA"/>
        </w:rPr>
        <w:t> příslušnými obecně závaznými právními předpisy.</w:t>
      </w:r>
    </w:p>
    <w:p w14:paraId="18223821" w14:textId="77777777" w:rsidR="00082AE5" w:rsidRPr="00247CCD" w:rsidRDefault="00082AE5" w:rsidP="00D27574">
      <w:pPr>
        <w:keepNext/>
        <w:suppressAutoHyphens/>
        <w:spacing w:before="60" w:after="60" w:line="288" w:lineRule="auto"/>
        <w:jc w:val="center"/>
        <w:rPr>
          <w:rFonts w:eastAsia="Times New Roman" w:cs="Arial"/>
          <w:b/>
          <w:bCs/>
          <w:sz w:val="18"/>
          <w:szCs w:val="20"/>
          <w:lang w:eastAsia="ar-SA"/>
        </w:rPr>
      </w:pPr>
    </w:p>
    <w:p w14:paraId="73CFF991"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4</w:t>
      </w:r>
    </w:p>
    <w:p w14:paraId="0CA616A1" w14:textId="77777777" w:rsidR="00082AE5" w:rsidRPr="00247CCD" w:rsidRDefault="00082AE5" w:rsidP="00082AE5">
      <w:pPr>
        <w:suppressAutoHyphens/>
        <w:spacing w:before="0" w:after="60" w:line="288" w:lineRule="auto"/>
        <w:jc w:val="center"/>
        <w:rPr>
          <w:rFonts w:eastAsia="Times New Roman" w:cs="Arial"/>
          <w:b/>
          <w:sz w:val="18"/>
          <w:szCs w:val="20"/>
          <w:lang w:eastAsia="ar-SA"/>
        </w:rPr>
      </w:pPr>
      <w:r w:rsidRPr="00247CCD">
        <w:rPr>
          <w:rFonts w:eastAsia="Times New Roman" w:cs="Arial"/>
          <w:b/>
          <w:sz w:val="18"/>
          <w:szCs w:val="20"/>
          <w:lang w:eastAsia="ar-SA"/>
        </w:rPr>
        <w:t>Povinnosti kupujícího</w:t>
      </w:r>
    </w:p>
    <w:p w14:paraId="5ABEE824" w14:textId="77777777" w:rsidR="00082AE5" w:rsidRPr="00247CCD" w:rsidRDefault="00082AE5" w:rsidP="00082AE5">
      <w:pPr>
        <w:numPr>
          <w:ilvl w:val="1"/>
          <w:numId w:val="2"/>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Kupující je povinen zaplatit kupní cenu podle článku II. této smlouvy a převzít předmět koupě dle této smlouvy.</w:t>
      </w:r>
    </w:p>
    <w:p w14:paraId="21564610" w14:textId="0684F17A" w:rsidR="00390FB6" w:rsidRPr="00247CCD" w:rsidRDefault="00082AE5" w:rsidP="00390FB6">
      <w:pPr>
        <w:numPr>
          <w:ilvl w:val="1"/>
          <w:numId w:val="2"/>
        </w:numPr>
        <w:tabs>
          <w:tab w:val="clear" w:pos="360"/>
        </w:tabs>
        <w:suppressAutoHyphens/>
        <w:spacing w:before="160" w:after="60" w:line="288" w:lineRule="auto"/>
        <w:ind w:left="567" w:hanging="567"/>
        <w:jc w:val="both"/>
        <w:rPr>
          <w:rFonts w:eastAsia="Times New Roman" w:cs="Arial"/>
          <w:b/>
          <w:bCs/>
          <w:sz w:val="18"/>
          <w:szCs w:val="20"/>
          <w:lang w:eastAsia="ar-SA"/>
        </w:rPr>
      </w:pPr>
      <w:r w:rsidRPr="00247CCD">
        <w:rPr>
          <w:rFonts w:eastAsia="Times New Roman" w:cs="Arial"/>
          <w:sz w:val="18"/>
          <w:szCs w:val="20"/>
          <w:lang w:eastAsia="ar-SA"/>
        </w:rPr>
        <w:t xml:space="preserve">Kupující není povinen převzít kteroukoliv část předmětu plnění, pokud prodávající neprokáže, že její technické parametry odpovídají hodnotám, resp. </w:t>
      </w:r>
      <w:r w:rsidR="00390FB6" w:rsidRPr="00247CCD">
        <w:rPr>
          <w:rFonts w:eastAsia="Times New Roman" w:cs="Arial"/>
          <w:sz w:val="18"/>
          <w:szCs w:val="20"/>
          <w:lang w:eastAsia="ar-SA"/>
        </w:rPr>
        <w:t>příloze č. 1 –</w:t>
      </w:r>
      <w:r w:rsidR="00390FB6" w:rsidRPr="00247CCD">
        <w:rPr>
          <w:rFonts w:eastAsia="Times New Roman" w:cs="Arial"/>
          <w:bCs/>
          <w:sz w:val="18"/>
          <w:szCs w:val="20"/>
          <w:lang w:eastAsia="ar-SA"/>
        </w:rPr>
        <w:t xml:space="preserve"> specifikací předmětu koupě.</w:t>
      </w:r>
    </w:p>
    <w:p w14:paraId="725E3271" w14:textId="29043447" w:rsidR="00082AE5" w:rsidRPr="00247CCD" w:rsidRDefault="00082AE5" w:rsidP="00082AE5">
      <w:pPr>
        <w:numPr>
          <w:ilvl w:val="1"/>
          <w:numId w:val="2"/>
        </w:numPr>
        <w:tabs>
          <w:tab w:val="clear" w:pos="360"/>
        </w:tabs>
        <w:suppressAutoHyphens/>
        <w:spacing w:before="160" w:after="60" w:line="288" w:lineRule="auto"/>
        <w:ind w:left="567" w:hanging="567"/>
        <w:jc w:val="both"/>
        <w:rPr>
          <w:rFonts w:eastAsia="Times New Roman" w:cs="Arial"/>
          <w:sz w:val="18"/>
          <w:szCs w:val="20"/>
          <w:lang w:eastAsia="ar-SA"/>
        </w:rPr>
      </w:pPr>
      <w:r w:rsidRPr="00247CCD">
        <w:rPr>
          <w:rFonts w:eastAsia="Times New Roman" w:cs="Arial"/>
          <w:sz w:val="18"/>
          <w:szCs w:val="20"/>
          <w:lang w:eastAsia="ar-SA"/>
        </w:rPr>
        <w:t>Kupující poskytne prodávajícímu potřebnou součinnost při plnění podle této smlouvy.</w:t>
      </w:r>
    </w:p>
    <w:p w14:paraId="22C20972" w14:textId="77777777" w:rsidR="00082AE5" w:rsidRPr="00247CCD" w:rsidRDefault="00082AE5" w:rsidP="00D27574">
      <w:pPr>
        <w:suppressAutoHyphens/>
        <w:spacing w:before="60" w:after="60" w:line="288" w:lineRule="auto"/>
        <w:jc w:val="both"/>
        <w:rPr>
          <w:rFonts w:eastAsia="Times New Roman" w:cs="Arial"/>
          <w:sz w:val="18"/>
          <w:szCs w:val="20"/>
          <w:lang w:eastAsia="ar-SA"/>
        </w:rPr>
      </w:pPr>
    </w:p>
    <w:p w14:paraId="08F11F94"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5</w:t>
      </w:r>
    </w:p>
    <w:p w14:paraId="255516FB" w14:textId="77777777" w:rsidR="00082AE5" w:rsidRPr="00247CCD" w:rsidRDefault="00082AE5" w:rsidP="00082AE5">
      <w:pPr>
        <w:suppressAutoHyphens/>
        <w:spacing w:before="0" w:after="60" w:line="288" w:lineRule="auto"/>
        <w:jc w:val="center"/>
        <w:rPr>
          <w:rFonts w:eastAsia="Times New Roman" w:cs="Arial"/>
          <w:sz w:val="18"/>
          <w:szCs w:val="20"/>
          <w:lang w:eastAsia="ar-SA"/>
        </w:rPr>
      </w:pPr>
      <w:r w:rsidRPr="00247CCD">
        <w:rPr>
          <w:rFonts w:eastAsia="Times New Roman" w:cs="Arial"/>
          <w:b/>
          <w:sz w:val="18"/>
          <w:szCs w:val="20"/>
          <w:lang w:eastAsia="ar-SA"/>
        </w:rPr>
        <w:t>Odstoupení od smlouvy</w:t>
      </w:r>
      <w:r w:rsidRPr="00247CCD">
        <w:rPr>
          <w:rFonts w:eastAsia="Times New Roman" w:cs="Arial"/>
          <w:sz w:val="18"/>
          <w:szCs w:val="20"/>
          <w:lang w:eastAsia="ar-SA"/>
        </w:rPr>
        <w:t xml:space="preserve"> </w:t>
      </w:r>
    </w:p>
    <w:p w14:paraId="4C5F6716" w14:textId="77777777" w:rsidR="00082AE5" w:rsidRPr="00247CCD" w:rsidRDefault="00082AE5" w:rsidP="00082AE5">
      <w:pPr>
        <w:numPr>
          <w:ilvl w:val="0"/>
          <w:numId w:val="8"/>
        </w:numPr>
        <w:suppressAutoHyphens/>
        <w:spacing w:before="160" w:after="60" w:line="288" w:lineRule="auto"/>
        <w:jc w:val="both"/>
        <w:rPr>
          <w:rFonts w:eastAsia="Times New Roman" w:cs="Arial"/>
          <w:vanish/>
          <w:sz w:val="18"/>
          <w:szCs w:val="20"/>
          <w:lang w:eastAsia="ar-SA"/>
        </w:rPr>
      </w:pPr>
    </w:p>
    <w:p w14:paraId="030290E9" w14:textId="77777777" w:rsidR="00082AE5" w:rsidRPr="00247CCD" w:rsidRDefault="00082AE5" w:rsidP="00082AE5">
      <w:pPr>
        <w:numPr>
          <w:ilvl w:val="0"/>
          <w:numId w:val="8"/>
        </w:numPr>
        <w:suppressAutoHyphens/>
        <w:spacing w:before="160" w:after="60" w:line="288" w:lineRule="auto"/>
        <w:jc w:val="both"/>
        <w:rPr>
          <w:rFonts w:eastAsia="Times New Roman" w:cs="Arial"/>
          <w:vanish/>
          <w:sz w:val="18"/>
          <w:szCs w:val="20"/>
          <w:lang w:eastAsia="ar-SA"/>
        </w:rPr>
      </w:pPr>
    </w:p>
    <w:p w14:paraId="147DECED" w14:textId="77777777" w:rsidR="00082AE5" w:rsidRPr="00247CCD" w:rsidRDefault="00082AE5" w:rsidP="00082AE5">
      <w:pPr>
        <w:numPr>
          <w:ilvl w:val="0"/>
          <w:numId w:val="8"/>
        </w:numPr>
        <w:suppressAutoHyphens/>
        <w:spacing w:before="160" w:after="60" w:line="288" w:lineRule="auto"/>
        <w:jc w:val="both"/>
        <w:rPr>
          <w:rFonts w:eastAsia="Times New Roman" w:cs="Arial"/>
          <w:vanish/>
          <w:sz w:val="18"/>
          <w:szCs w:val="20"/>
          <w:lang w:eastAsia="ar-SA"/>
        </w:rPr>
      </w:pPr>
    </w:p>
    <w:p w14:paraId="3DF6EF01" w14:textId="77777777" w:rsidR="00082AE5" w:rsidRPr="00247CCD" w:rsidRDefault="00082AE5" w:rsidP="00082AE5">
      <w:pPr>
        <w:numPr>
          <w:ilvl w:val="0"/>
          <w:numId w:val="8"/>
        </w:numPr>
        <w:suppressAutoHyphens/>
        <w:spacing w:before="160" w:after="60" w:line="288" w:lineRule="auto"/>
        <w:jc w:val="both"/>
        <w:rPr>
          <w:rFonts w:eastAsia="Times New Roman" w:cs="Arial"/>
          <w:vanish/>
          <w:sz w:val="18"/>
          <w:szCs w:val="20"/>
          <w:lang w:eastAsia="ar-SA"/>
        </w:rPr>
      </w:pPr>
    </w:p>
    <w:p w14:paraId="453BDEF7" w14:textId="77777777" w:rsidR="00082AE5" w:rsidRPr="00247CCD" w:rsidRDefault="00082AE5" w:rsidP="00082AE5">
      <w:pPr>
        <w:numPr>
          <w:ilvl w:val="0"/>
          <w:numId w:val="8"/>
        </w:numPr>
        <w:suppressAutoHyphens/>
        <w:spacing w:before="160" w:after="60" w:line="288" w:lineRule="auto"/>
        <w:jc w:val="both"/>
        <w:rPr>
          <w:rFonts w:eastAsia="Times New Roman" w:cs="Arial"/>
          <w:vanish/>
          <w:sz w:val="18"/>
          <w:szCs w:val="20"/>
          <w:lang w:eastAsia="ar-SA"/>
        </w:rPr>
      </w:pPr>
    </w:p>
    <w:p w14:paraId="24E58F43" w14:textId="77777777" w:rsidR="00082AE5" w:rsidRPr="00247CCD" w:rsidRDefault="00082AE5" w:rsidP="00082AE5">
      <w:pPr>
        <w:suppressAutoHyphens/>
        <w:spacing w:before="160" w:after="60" w:line="288" w:lineRule="auto"/>
        <w:jc w:val="both"/>
        <w:rPr>
          <w:rFonts w:eastAsia="Times New Roman" w:cs="Arial"/>
          <w:sz w:val="18"/>
          <w:szCs w:val="20"/>
          <w:lang w:eastAsia="ar-SA"/>
        </w:rPr>
      </w:pPr>
      <w:r w:rsidRPr="00247CCD">
        <w:rPr>
          <w:rFonts w:eastAsia="Times New Roman" w:cs="Arial"/>
          <w:sz w:val="18"/>
          <w:szCs w:val="20"/>
          <w:lang w:eastAsia="ar-SA"/>
        </w:rPr>
        <w:t>Smluvní strany mohou odstoupit od smlouvy, případně jen od její části – příslušného předmětu plnění, v případě jejího podstatného porušení druhou smluvní stranou, přičemž podstatným porušením smlouvy se rozumí zejména:</w:t>
      </w:r>
    </w:p>
    <w:p w14:paraId="15B5B58A" w14:textId="77777777" w:rsidR="00082AE5" w:rsidRPr="00247CCD" w:rsidRDefault="00082AE5" w:rsidP="00082AE5">
      <w:pPr>
        <w:numPr>
          <w:ilvl w:val="0"/>
          <w:numId w:val="9"/>
        </w:numPr>
        <w:suppressAutoHyphens/>
        <w:spacing w:before="0" w:after="6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předmět této smlouvy není dodán v takovém provedení, tak jak je uvedeno v této smlouvě, nebo technické parametry neodpovídají zadávací dokumentaci</w:t>
      </w:r>
    </w:p>
    <w:p w14:paraId="77022B72" w14:textId="720A8C5C" w:rsidR="00082AE5" w:rsidRPr="00247CCD" w:rsidRDefault="00082AE5" w:rsidP="00082AE5">
      <w:pPr>
        <w:numPr>
          <w:ilvl w:val="0"/>
          <w:numId w:val="9"/>
        </w:numPr>
        <w:suppressAutoHyphens/>
        <w:spacing w:before="0" w:after="60" w:line="288" w:lineRule="auto"/>
        <w:ind w:left="714" w:hanging="357"/>
        <w:jc w:val="both"/>
        <w:rPr>
          <w:rFonts w:eastAsia="Times New Roman" w:cs="Arial"/>
          <w:sz w:val="18"/>
          <w:szCs w:val="20"/>
          <w:lang w:eastAsia="ar-SA"/>
        </w:rPr>
      </w:pPr>
      <w:r w:rsidRPr="00247CCD">
        <w:rPr>
          <w:rFonts w:eastAsia="Times New Roman" w:cs="Arial"/>
          <w:sz w:val="18"/>
          <w:szCs w:val="20"/>
          <w:lang w:eastAsia="ar-SA"/>
        </w:rPr>
        <w:t xml:space="preserve">prodávající překročí dodací lhůtu uvedenou v čl. 3., odst. 3.2 o více jak </w:t>
      </w:r>
      <w:r w:rsidR="00ED5C5F" w:rsidRPr="00247CCD">
        <w:rPr>
          <w:rFonts w:eastAsia="Times New Roman" w:cs="Arial"/>
          <w:sz w:val="18"/>
          <w:szCs w:val="20"/>
          <w:lang w:eastAsia="ar-SA"/>
        </w:rPr>
        <w:t>15</w:t>
      </w:r>
      <w:r w:rsidRPr="00247CCD">
        <w:rPr>
          <w:rFonts w:eastAsia="Times New Roman" w:cs="Arial"/>
          <w:sz w:val="18"/>
          <w:szCs w:val="20"/>
          <w:lang w:eastAsia="ar-SA"/>
        </w:rPr>
        <w:t xml:space="preserve"> pracovních dní.</w:t>
      </w:r>
    </w:p>
    <w:p w14:paraId="068DC87C" w14:textId="77777777" w:rsidR="00BD2BE4" w:rsidRPr="00247CCD" w:rsidRDefault="00BD2BE4" w:rsidP="00082AE5">
      <w:pPr>
        <w:keepNext/>
        <w:suppressAutoHyphens/>
        <w:spacing w:before="0" w:after="60" w:line="288" w:lineRule="auto"/>
        <w:jc w:val="center"/>
        <w:rPr>
          <w:rFonts w:eastAsia="Times New Roman" w:cs="Arial"/>
          <w:b/>
          <w:bCs/>
          <w:sz w:val="18"/>
          <w:szCs w:val="20"/>
          <w:lang w:eastAsia="ar-SA"/>
        </w:rPr>
      </w:pPr>
    </w:p>
    <w:p w14:paraId="0CE7B476"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6</w:t>
      </w:r>
    </w:p>
    <w:p w14:paraId="3002C093" w14:textId="77777777" w:rsidR="00082AE5" w:rsidRPr="00247CCD" w:rsidRDefault="00082AE5"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Odpovědnost za vady, záruka za jakost</w:t>
      </w:r>
    </w:p>
    <w:p w14:paraId="74A29999"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1CEB6664"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0DC3BBB6"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2904DD21"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3AA414AE"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43BA1AF2" w14:textId="77777777" w:rsidR="00082AE5" w:rsidRPr="00247CCD" w:rsidRDefault="00082AE5" w:rsidP="00082AE5">
      <w:pPr>
        <w:numPr>
          <w:ilvl w:val="0"/>
          <w:numId w:val="10"/>
        </w:numPr>
        <w:suppressAutoHyphens/>
        <w:spacing w:before="160" w:after="60" w:line="288" w:lineRule="auto"/>
        <w:jc w:val="both"/>
        <w:rPr>
          <w:rFonts w:eastAsia="Times New Roman" w:cs="Arial"/>
          <w:vanish/>
          <w:sz w:val="18"/>
          <w:szCs w:val="20"/>
          <w:lang w:eastAsia="ar-SA"/>
        </w:rPr>
      </w:pPr>
    </w:p>
    <w:p w14:paraId="55A8978B" w14:textId="2DEE0E20" w:rsidR="00082AE5" w:rsidRPr="00DE1DBF"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DE1DBF">
        <w:rPr>
          <w:rFonts w:eastAsia="Times New Roman" w:cs="Arial"/>
          <w:sz w:val="18"/>
          <w:szCs w:val="20"/>
          <w:lang w:eastAsia="ar-SA"/>
        </w:rPr>
        <w:t xml:space="preserve">Prodávající poskytuje tímto kupujícímu vedle práv z vadného plnění také záruku za jakost podle § 2113 </w:t>
      </w:r>
      <w:proofErr w:type="spellStart"/>
      <w:r w:rsidRPr="00DE1DBF">
        <w:rPr>
          <w:rFonts w:eastAsia="Times New Roman" w:cs="Arial"/>
          <w:sz w:val="18"/>
          <w:szCs w:val="20"/>
          <w:lang w:eastAsia="ar-SA"/>
        </w:rPr>
        <w:t>obč</w:t>
      </w:r>
      <w:proofErr w:type="spellEnd"/>
      <w:r w:rsidRPr="00DE1DBF">
        <w:rPr>
          <w:rFonts w:eastAsia="Times New Roman" w:cs="Arial"/>
          <w:sz w:val="18"/>
          <w:szCs w:val="20"/>
          <w:lang w:eastAsia="ar-SA"/>
        </w:rPr>
        <w:t>. zák</w:t>
      </w:r>
      <w:r w:rsidRPr="00DE1DBF">
        <w:rPr>
          <w:sz w:val="18"/>
        </w:rPr>
        <w:t xml:space="preserve">. a to v délce </w:t>
      </w:r>
      <w:r w:rsidR="004045E4" w:rsidRPr="008F0B3F">
        <w:rPr>
          <w:sz w:val="18"/>
        </w:rPr>
        <w:t>2 roky</w:t>
      </w:r>
      <w:r w:rsidRPr="008F0B3F">
        <w:rPr>
          <w:rFonts w:eastAsia="Times New Roman" w:cs="Arial"/>
          <w:sz w:val="18"/>
          <w:szCs w:val="20"/>
          <w:lang w:eastAsia="ar-SA"/>
        </w:rPr>
        <w:t>. Prodávající se zav</w:t>
      </w:r>
      <w:r w:rsidRPr="00DE1DBF">
        <w:rPr>
          <w:rFonts w:eastAsia="Times New Roman" w:cs="Arial"/>
          <w:sz w:val="18"/>
          <w:szCs w:val="20"/>
          <w:lang w:eastAsia="ar-SA"/>
        </w:rPr>
        <w:t xml:space="preserve">azuje, že předmět koupě dodaný na základě této smlouvy bude nový a nepoužitý, po záruční dobu způsobilý pro použití k účelu požadovanému kupujícím a k účelu, ke kterému je určen, bude mít vlastnosti požadované kupujícím, touto smlouvou, právními předpisy, jakož i platnými technickými normami, předpisy, směrnicemi a vyhláškami, a že si tyto vlastnosti beze změny zachová s přihlédnutím k běžnému opotřebení a omezené životnosti komponent spotřebního charakteru. </w:t>
      </w:r>
    </w:p>
    <w:p w14:paraId="63D0E172" w14:textId="10EB0769" w:rsidR="00446628"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DE1DBF">
        <w:rPr>
          <w:rFonts w:eastAsia="Times New Roman" w:cs="Arial"/>
          <w:sz w:val="18"/>
          <w:szCs w:val="20"/>
          <w:lang w:eastAsia="ar-SA"/>
        </w:rPr>
        <w:t>Prodávající se zavazuje, že se v případě reklamace předmětu koupě</w:t>
      </w:r>
      <w:r w:rsidR="00196973" w:rsidRPr="00DE1DBF">
        <w:rPr>
          <w:rFonts w:eastAsia="Times New Roman" w:cs="Arial"/>
          <w:sz w:val="18"/>
          <w:szCs w:val="20"/>
          <w:lang w:eastAsia="ar-SA"/>
        </w:rPr>
        <w:t>, resp. po celou záruční dobu se</w:t>
      </w:r>
      <w:r w:rsidRPr="00DE1DBF">
        <w:rPr>
          <w:rFonts w:eastAsia="Times New Roman" w:cs="Arial"/>
          <w:sz w:val="18"/>
          <w:szCs w:val="20"/>
          <w:lang w:eastAsia="ar-SA"/>
        </w:rPr>
        <w:t xml:space="preserve"> dostaví nejpozději</w:t>
      </w:r>
      <w:r w:rsidR="00DE520F" w:rsidRPr="00DE1DBF">
        <w:rPr>
          <w:rFonts w:eastAsia="Times New Roman" w:cs="Arial"/>
          <w:sz w:val="18"/>
          <w:szCs w:val="20"/>
          <w:lang w:eastAsia="ar-SA"/>
        </w:rPr>
        <w:t xml:space="preserve"> </w:t>
      </w:r>
      <w:r w:rsidR="000F75A4" w:rsidRPr="00DE1DBF">
        <w:rPr>
          <w:rFonts w:eastAsia="Times New Roman" w:cs="Arial"/>
          <w:sz w:val="18"/>
          <w:szCs w:val="20"/>
          <w:lang w:eastAsia="ar-SA"/>
        </w:rPr>
        <w:t>do tří pracovních dnů</w:t>
      </w:r>
      <w:r w:rsidR="00DE520F" w:rsidRPr="00DE1DBF">
        <w:rPr>
          <w:rFonts w:eastAsia="Times New Roman" w:cs="Arial"/>
          <w:sz w:val="18"/>
          <w:szCs w:val="20"/>
          <w:lang w:eastAsia="ar-SA"/>
        </w:rPr>
        <w:t xml:space="preserve"> </w:t>
      </w:r>
      <w:r w:rsidRPr="00DE1DBF">
        <w:rPr>
          <w:rFonts w:eastAsia="Times New Roman" w:cs="Arial"/>
          <w:sz w:val="18"/>
          <w:szCs w:val="20"/>
          <w:lang w:eastAsia="ar-SA"/>
        </w:rPr>
        <w:t>od oznámení</w:t>
      </w:r>
      <w:r w:rsidRPr="004740DD">
        <w:rPr>
          <w:rFonts w:eastAsia="Times New Roman" w:cs="Arial"/>
          <w:sz w:val="18"/>
          <w:szCs w:val="20"/>
          <w:lang w:eastAsia="ar-SA"/>
        </w:rPr>
        <w:t xml:space="preserve"> reklamace ke kupujícímu za účelem vyřízení reklamace. </w:t>
      </w:r>
    </w:p>
    <w:p w14:paraId="25B912F3" w14:textId="72728DBE" w:rsidR="00446628" w:rsidRPr="004740DD" w:rsidRDefault="00DE520F" w:rsidP="00446628">
      <w:pPr>
        <w:numPr>
          <w:ilvl w:val="2"/>
          <w:numId w:val="10"/>
        </w:numPr>
        <w:suppressAutoHyphens/>
        <w:spacing w:before="160" w:after="60" w:line="288" w:lineRule="auto"/>
        <w:jc w:val="both"/>
        <w:rPr>
          <w:rFonts w:eastAsia="Times New Roman" w:cs="Arial"/>
          <w:sz w:val="18"/>
          <w:szCs w:val="20"/>
          <w:lang w:eastAsia="ar-SA"/>
        </w:rPr>
      </w:pPr>
      <w:r w:rsidRPr="004740DD">
        <w:rPr>
          <w:rFonts w:eastAsia="Times New Roman" w:cs="Arial"/>
          <w:sz w:val="18"/>
          <w:szCs w:val="20"/>
          <w:lang w:eastAsia="ar-SA"/>
        </w:rPr>
        <w:t>Prodávající se zavazuje před</w:t>
      </w:r>
      <w:r w:rsidR="00DF47A4" w:rsidRPr="004740DD">
        <w:rPr>
          <w:rFonts w:eastAsia="Times New Roman" w:cs="Arial"/>
          <w:sz w:val="18"/>
          <w:szCs w:val="20"/>
          <w:lang w:eastAsia="ar-SA"/>
        </w:rPr>
        <w:t>no</w:t>
      </w:r>
      <w:r w:rsidRPr="004740DD">
        <w:rPr>
          <w:rFonts w:eastAsia="Times New Roman" w:cs="Arial"/>
          <w:sz w:val="18"/>
          <w:szCs w:val="20"/>
          <w:lang w:eastAsia="ar-SA"/>
        </w:rPr>
        <w:t>stně vyřídit reklamaci (provést opravu</w:t>
      </w:r>
      <w:r w:rsidR="00446628" w:rsidRPr="004740DD">
        <w:rPr>
          <w:rFonts w:eastAsia="Times New Roman" w:cs="Arial"/>
          <w:sz w:val="18"/>
          <w:szCs w:val="20"/>
          <w:lang w:eastAsia="ar-SA"/>
        </w:rPr>
        <w:t>,</w:t>
      </w:r>
      <w:r w:rsidRPr="004740DD">
        <w:rPr>
          <w:rFonts w:eastAsia="Times New Roman" w:cs="Arial"/>
          <w:sz w:val="18"/>
          <w:szCs w:val="20"/>
          <w:lang w:eastAsia="ar-SA"/>
        </w:rPr>
        <w:t xml:space="preserve"> </w:t>
      </w:r>
      <w:proofErr w:type="gramStart"/>
      <w:r w:rsidR="00446628" w:rsidRPr="004740DD">
        <w:rPr>
          <w:rFonts w:eastAsia="Times New Roman" w:cs="Arial"/>
          <w:sz w:val="18"/>
          <w:szCs w:val="20"/>
          <w:lang w:eastAsia="ar-SA"/>
        </w:rPr>
        <w:t>údržbu,</w:t>
      </w:r>
      <w:proofErr w:type="gramEnd"/>
      <w:r w:rsidR="00446628" w:rsidRPr="004740DD">
        <w:rPr>
          <w:rFonts w:eastAsia="Times New Roman" w:cs="Arial"/>
          <w:sz w:val="18"/>
          <w:szCs w:val="20"/>
          <w:lang w:eastAsia="ar-SA"/>
        </w:rPr>
        <w:t xml:space="preserve"> </w:t>
      </w:r>
      <w:r w:rsidRPr="004740DD">
        <w:rPr>
          <w:rFonts w:eastAsia="Times New Roman" w:cs="Arial"/>
          <w:sz w:val="18"/>
          <w:szCs w:val="20"/>
          <w:lang w:eastAsia="ar-SA"/>
        </w:rPr>
        <w:t xml:space="preserve">apod.) v místě instalace. </w:t>
      </w:r>
      <w:r w:rsidR="00082AE5" w:rsidRPr="004740DD">
        <w:rPr>
          <w:rFonts w:eastAsia="Times New Roman" w:cs="Arial"/>
          <w:sz w:val="18"/>
          <w:szCs w:val="20"/>
          <w:lang w:eastAsia="ar-SA"/>
        </w:rPr>
        <w:t xml:space="preserve">Pokud nebude možné vyřídit reklamaci na místě u kupujícího, tak se prodávající zavazuje, že si převezme reklamovaný předmět koupě od kupujícího v jeho sídle a zajistí vyřízení reklamace v souladu s požadavkem kupujícího a občanským zákoníkem. </w:t>
      </w:r>
    </w:p>
    <w:p w14:paraId="3FCAA356" w14:textId="4FF93026" w:rsidR="00082AE5" w:rsidRPr="004740DD" w:rsidRDefault="00082AE5" w:rsidP="00446628">
      <w:pPr>
        <w:numPr>
          <w:ilvl w:val="2"/>
          <w:numId w:val="10"/>
        </w:numPr>
        <w:suppressAutoHyphens/>
        <w:spacing w:before="160" w:after="60" w:line="288" w:lineRule="auto"/>
        <w:jc w:val="both"/>
        <w:rPr>
          <w:rFonts w:eastAsia="Times New Roman" w:cs="Arial"/>
          <w:sz w:val="18"/>
          <w:szCs w:val="20"/>
          <w:lang w:eastAsia="ar-SA"/>
        </w:rPr>
      </w:pPr>
      <w:r w:rsidRPr="004740DD">
        <w:rPr>
          <w:rFonts w:eastAsia="Times New Roman" w:cs="Arial"/>
          <w:sz w:val="18"/>
          <w:szCs w:val="20"/>
          <w:lang w:eastAsia="ar-SA"/>
        </w:rPr>
        <w:t>Pro případ, že se prodávající nedostaví ke kupujícímu ani následující den po marném uplynutí shora uvedené lhůty, má kupující právo zajistit si vyřízení reklamace sám, avšak na náklady prodávajícího; tím není dotčeno právo kupujícího na náhradu případně vzniklé škody, ke které je prodávající povinen vedle úhrady nákladů na vyřízení reklamace, ani záruka poskytnutá prodávajícím, resp. jeho odpovědnost za vady.</w:t>
      </w:r>
    </w:p>
    <w:p w14:paraId="5BE8ED09" w14:textId="77777777" w:rsidR="00082AE5"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4740DD">
        <w:rPr>
          <w:rFonts w:eastAsia="Times New Roman" w:cs="Arial"/>
          <w:sz w:val="18"/>
          <w:szCs w:val="20"/>
          <w:lang w:eastAsia="ar-SA"/>
        </w:rPr>
        <w:t>Prodávající se zavazuje, že reklamaci vyřídí a dodá reklamovaný předmět koupě (případně nový podle způsobu vyřízení reklamace) kupujícímu ve lhůtě nejpozději do 30 dnů od oznámení reklamace.</w:t>
      </w:r>
    </w:p>
    <w:p w14:paraId="11DA6776" w14:textId="77777777" w:rsidR="00082AE5" w:rsidRPr="004740DD" w:rsidRDefault="00082AE5" w:rsidP="00A369A2">
      <w:pPr>
        <w:numPr>
          <w:ilvl w:val="2"/>
          <w:numId w:val="10"/>
        </w:numPr>
        <w:suppressAutoHyphens/>
        <w:spacing w:before="160" w:after="60" w:line="288" w:lineRule="auto"/>
        <w:jc w:val="both"/>
        <w:rPr>
          <w:rFonts w:eastAsia="Times New Roman" w:cs="Arial"/>
          <w:sz w:val="18"/>
          <w:szCs w:val="20"/>
          <w:lang w:eastAsia="ar-SA"/>
        </w:rPr>
      </w:pPr>
      <w:r w:rsidRPr="004740DD">
        <w:rPr>
          <w:rFonts w:eastAsia="Times New Roman" w:cs="Arial"/>
          <w:sz w:val="18"/>
          <w:szCs w:val="20"/>
          <w:lang w:eastAsia="ar-SA"/>
        </w:rPr>
        <w:t xml:space="preserve">Pro případ, že prodávající nevyřídí reklamaci ve lhůtě </w:t>
      </w:r>
      <w:r w:rsidR="00382D29" w:rsidRPr="004740DD">
        <w:rPr>
          <w:rFonts w:eastAsia="Times New Roman" w:cs="Arial"/>
          <w:sz w:val="18"/>
          <w:szCs w:val="20"/>
          <w:lang w:eastAsia="ar-SA"/>
        </w:rPr>
        <w:t>45</w:t>
      </w:r>
      <w:r w:rsidRPr="004740DD">
        <w:rPr>
          <w:rFonts w:eastAsia="Times New Roman" w:cs="Arial"/>
          <w:sz w:val="18"/>
          <w:szCs w:val="20"/>
          <w:lang w:eastAsia="ar-SA"/>
        </w:rPr>
        <w:t xml:space="preserve"> dnů</w:t>
      </w:r>
      <w:r w:rsidR="00D679BC" w:rsidRPr="004740DD">
        <w:rPr>
          <w:rFonts w:eastAsia="Times New Roman" w:cs="Arial"/>
          <w:sz w:val="18"/>
          <w:szCs w:val="20"/>
          <w:lang w:eastAsia="ar-SA"/>
        </w:rPr>
        <w:t xml:space="preserve"> od oznámení reklamace</w:t>
      </w:r>
      <w:r w:rsidRPr="004740DD">
        <w:rPr>
          <w:rFonts w:eastAsia="Times New Roman" w:cs="Arial"/>
          <w:sz w:val="18"/>
          <w:szCs w:val="20"/>
          <w:lang w:eastAsia="ar-SA"/>
        </w:rPr>
        <w:t xml:space="preserve">, má kupující právo </w:t>
      </w:r>
      <w:r w:rsidR="00886EB6" w:rsidRPr="004740DD">
        <w:rPr>
          <w:rFonts w:eastAsia="Times New Roman" w:cs="Arial"/>
          <w:sz w:val="18"/>
          <w:szCs w:val="20"/>
          <w:lang w:eastAsia="ar-SA"/>
        </w:rPr>
        <w:t xml:space="preserve">kdykoli od </w:t>
      </w:r>
      <w:r w:rsidR="00380963" w:rsidRPr="004740DD">
        <w:rPr>
          <w:rFonts w:eastAsia="Times New Roman" w:cs="Arial"/>
          <w:sz w:val="18"/>
          <w:szCs w:val="20"/>
          <w:lang w:eastAsia="ar-SA"/>
        </w:rPr>
        <w:t>následující</w:t>
      </w:r>
      <w:r w:rsidR="00886EB6" w:rsidRPr="004740DD">
        <w:rPr>
          <w:rFonts w:eastAsia="Times New Roman" w:cs="Arial"/>
          <w:sz w:val="18"/>
          <w:szCs w:val="20"/>
          <w:lang w:eastAsia="ar-SA"/>
        </w:rPr>
        <w:t>ho</w:t>
      </w:r>
      <w:r w:rsidR="00380963" w:rsidRPr="004740DD">
        <w:rPr>
          <w:rFonts w:eastAsia="Times New Roman" w:cs="Arial"/>
          <w:sz w:val="18"/>
          <w:szCs w:val="20"/>
          <w:lang w:eastAsia="ar-SA"/>
        </w:rPr>
        <w:t xml:space="preserve"> dn</w:t>
      </w:r>
      <w:r w:rsidR="00886EB6" w:rsidRPr="004740DD">
        <w:rPr>
          <w:rFonts w:eastAsia="Times New Roman" w:cs="Arial"/>
          <w:sz w:val="18"/>
          <w:szCs w:val="20"/>
          <w:lang w:eastAsia="ar-SA"/>
        </w:rPr>
        <w:t>e dále</w:t>
      </w:r>
      <w:r w:rsidR="00380963" w:rsidRPr="004740DD">
        <w:rPr>
          <w:rFonts w:eastAsia="Times New Roman" w:cs="Arial"/>
          <w:sz w:val="18"/>
          <w:szCs w:val="20"/>
          <w:lang w:eastAsia="ar-SA"/>
        </w:rPr>
        <w:t xml:space="preserve"> </w:t>
      </w:r>
      <w:r w:rsidRPr="004740DD">
        <w:rPr>
          <w:rFonts w:eastAsia="Times New Roman" w:cs="Arial"/>
          <w:sz w:val="18"/>
          <w:szCs w:val="20"/>
          <w:lang w:eastAsia="ar-SA"/>
        </w:rPr>
        <w:t xml:space="preserve">od smlouvy stran reklamovaného předmětu koupě odstoupit. </w:t>
      </w:r>
    </w:p>
    <w:p w14:paraId="02BFD0A5" w14:textId="150C9387" w:rsidR="00082AE5" w:rsidRPr="004740DD" w:rsidRDefault="00082AE5" w:rsidP="00A369A2">
      <w:pPr>
        <w:numPr>
          <w:ilvl w:val="2"/>
          <w:numId w:val="10"/>
        </w:numPr>
        <w:suppressAutoHyphens/>
        <w:spacing w:before="160" w:after="60" w:line="288" w:lineRule="auto"/>
        <w:jc w:val="both"/>
        <w:rPr>
          <w:rFonts w:eastAsia="Times New Roman" w:cs="Arial"/>
          <w:sz w:val="18"/>
          <w:szCs w:val="20"/>
          <w:lang w:eastAsia="ar-SA"/>
        </w:rPr>
      </w:pPr>
      <w:r w:rsidRPr="004740DD">
        <w:rPr>
          <w:rFonts w:eastAsia="Times New Roman" w:cs="Arial"/>
          <w:sz w:val="18"/>
          <w:szCs w:val="20"/>
          <w:lang w:eastAsia="ar-SA"/>
        </w:rPr>
        <w:t>Pro případ, že prodávající nevyřídí reklamaci ve shora uvedené lhůtě 30 dnů, má dále</w:t>
      </w:r>
      <w:r w:rsidR="00A45904" w:rsidRPr="004740DD">
        <w:rPr>
          <w:rFonts w:eastAsia="Times New Roman" w:cs="Arial"/>
          <w:sz w:val="18"/>
          <w:szCs w:val="20"/>
          <w:lang w:eastAsia="ar-SA"/>
        </w:rPr>
        <w:t xml:space="preserve"> </w:t>
      </w:r>
      <w:r w:rsidRPr="004740DD">
        <w:rPr>
          <w:rFonts w:eastAsia="Times New Roman" w:cs="Arial"/>
          <w:sz w:val="18"/>
          <w:szCs w:val="20"/>
          <w:lang w:eastAsia="ar-SA"/>
        </w:rPr>
        <w:t xml:space="preserve">kupující </w:t>
      </w:r>
      <w:r w:rsidR="00EB529C" w:rsidRPr="004740DD">
        <w:rPr>
          <w:rFonts w:eastAsia="Times New Roman" w:cs="Arial"/>
          <w:sz w:val="18"/>
          <w:szCs w:val="20"/>
          <w:lang w:eastAsia="ar-SA"/>
        </w:rPr>
        <w:t xml:space="preserve">od 31. dne včetně </w:t>
      </w:r>
      <w:r w:rsidRPr="004740DD">
        <w:rPr>
          <w:rFonts w:eastAsia="Times New Roman" w:cs="Arial"/>
          <w:sz w:val="18"/>
          <w:szCs w:val="20"/>
          <w:lang w:eastAsia="ar-SA"/>
        </w:rPr>
        <w:t xml:space="preserve">právo na smluvní pokutu ve výši </w:t>
      </w:r>
      <w:r w:rsidR="00C86BB5">
        <w:rPr>
          <w:rFonts w:eastAsia="Times New Roman" w:cs="Arial"/>
          <w:sz w:val="18"/>
          <w:szCs w:val="20"/>
          <w:lang w:eastAsia="ar-SA"/>
        </w:rPr>
        <w:t>5</w:t>
      </w:r>
      <w:r w:rsidRPr="004740DD">
        <w:rPr>
          <w:rFonts w:eastAsia="Times New Roman" w:cs="Arial"/>
          <w:sz w:val="18"/>
          <w:szCs w:val="20"/>
          <w:lang w:eastAsia="ar-SA"/>
        </w:rPr>
        <w:t xml:space="preserve">00,- Kč za každý i započatý den prodlení. </w:t>
      </w:r>
      <w:r w:rsidR="006350F9" w:rsidRPr="004740DD">
        <w:rPr>
          <w:rFonts w:eastAsia="Times New Roman" w:cs="Arial"/>
          <w:sz w:val="18"/>
          <w:szCs w:val="20"/>
          <w:lang w:eastAsia="ar-SA"/>
        </w:rPr>
        <w:t>Pro případ, že prodávající nevyřídí reklamaci</w:t>
      </w:r>
      <w:r w:rsidR="00680CB1" w:rsidRPr="004740DD">
        <w:rPr>
          <w:rFonts w:eastAsia="Times New Roman" w:cs="Arial"/>
          <w:sz w:val="18"/>
          <w:szCs w:val="20"/>
          <w:lang w:eastAsia="ar-SA"/>
        </w:rPr>
        <w:t xml:space="preserve"> ani</w:t>
      </w:r>
      <w:r w:rsidR="006350F9" w:rsidRPr="004740DD">
        <w:rPr>
          <w:rFonts w:eastAsia="Times New Roman" w:cs="Arial"/>
          <w:sz w:val="18"/>
          <w:szCs w:val="20"/>
          <w:lang w:eastAsia="ar-SA"/>
        </w:rPr>
        <w:t xml:space="preserve"> </w:t>
      </w:r>
      <w:r w:rsidR="00680CB1" w:rsidRPr="004740DD">
        <w:rPr>
          <w:rFonts w:eastAsia="Times New Roman" w:cs="Arial"/>
          <w:sz w:val="18"/>
          <w:szCs w:val="20"/>
          <w:lang w:eastAsia="ar-SA"/>
        </w:rPr>
        <w:t>do 4</w:t>
      </w:r>
      <w:r w:rsidR="006350F9" w:rsidRPr="004740DD">
        <w:rPr>
          <w:rFonts w:eastAsia="Times New Roman" w:cs="Arial"/>
          <w:sz w:val="18"/>
          <w:szCs w:val="20"/>
          <w:lang w:eastAsia="ar-SA"/>
        </w:rPr>
        <w:t>0 dnů</w:t>
      </w:r>
      <w:r w:rsidR="00680CB1" w:rsidRPr="004740DD">
        <w:rPr>
          <w:rFonts w:eastAsia="Times New Roman" w:cs="Arial"/>
          <w:sz w:val="18"/>
          <w:szCs w:val="20"/>
          <w:lang w:eastAsia="ar-SA"/>
        </w:rPr>
        <w:t xml:space="preserve"> od oznámení reklamace</w:t>
      </w:r>
      <w:r w:rsidR="006350F9" w:rsidRPr="004740DD">
        <w:rPr>
          <w:rFonts w:eastAsia="Times New Roman" w:cs="Arial"/>
          <w:sz w:val="18"/>
          <w:szCs w:val="20"/>
          <w:lang w:eastAsia="ar-SA"/>
        </w:rPr>
        <w:t xml:space="preserve">, má dále </w:t>
      </w:r>
      <w:r w:rsidR="00A92166" w:rsidRPr="004740DD">
        <w:rPr>
          <w:rFonts w:eastAsia="Times New Roman" w:cs="Arial"/>
          <w:sz w:val="18"/>
          <w:szCs w:val="20"/>
          <w:lang w:eastAsia="ar-SA"/>
        </w:rPr>
        <w:t xml:space="preserve">vedle smluvní pokuty </w:t>
      </w:r>
      <w:r w:rsidR="00EB529C" w:rsidRPr="004740DD">
        <w:rPr>
          <w:rFonts w:eastAsia="Times New Roman" w:cs="Arial"/>
          <w:sz w:val="18"/>
          <w:szCs w:val="20"/>
          <w:lang w:eastAsia="ar-SA"/>
        </w:rPr>
        <w:t>podle věty první (</w:t>
      </w:r>
      <w:r w:rsidR="00A92166" w:rsidRPr="004740DD">
        <w:rPr>
          <w:rFonts w:eastAsia="Times New Roman" w:cs="Arial"/>
          <w:sz w:val="18"/>
          <w:szCs w:val="20"/>
          <w:lang w:eastAsia="ar-SA"/>
        </w:rPr>
        <w:t xml:space="preserve">ve výši </w:t>
      </w:r>
      <w:r w:rsidR="00A41870" w:rsidRPr="004740DD">
        <w:rPr>
          <w:rFonts w:eastAsia="Times New Roman" w:cs="Arial"/>
          <w:sz w:val="18"/>
          <w:szCs w:val="20"/>
          <w:lang w:eastAsia="ar-SA"/>
        </w:rPr>
        <w:t>5</w:t>
      </w:r>
      <w:r w:rsidR="00A92166" w:rsidRPr="004740DD">
        <w:rPr>
          <w:rFonts w:eastAsia="Times New Roman" w:cs="Arial"/>
          <w:sz w:val="18"/>
          <w:szCs w:val="20"/>
          <w:lang w:eastAsia="ar-SA"/>
        </w:rPr>
        <w:t>00,- Kč</w:t>
      </w:r>
      <w:r w:rsidR="00EB529C" w:rsidRPr="004740DD">
        <w:rPr>
          <w:rFonts w:eastAsia="Times New Roman" w:cs="Arial"/>
          <w:sz w:val="18"/>
          <w:szCs w:val="20"/>
          <w:lang w:eastAsia="ar-SA"/>
        </w:rPr>
        <w:t xml:space="preserve"> za každý i započatý den prodlení)</w:t>
      </w:r>
      <w:r w:rsidR="00A92166" w:rsidRPr="004740DD">
        <w:rPr>
          <w:rFonts w:eastAsia="Times New Roman" w:cs="Arial"/>
          <w:sz w:val="18"/>
          <w:szCs w:val="20"/>
          <w:lang w:eastAsia="ar-SA"/>
        </w:rPr>
        <w:t xml:space="preserve"> </w:t>
      </w:r>
      <w:r w:rsidR="006350F9" w:rsidRPr="004740DD">
        <w:rPr>
          <w:rFonts w:eastAsia="Times New Roman" w:cs="Arial"/>
          <w:sz w:val="18"/>
          <w:szCs w:val="20"/>
          <w:lang w:eastAsia="ar-SA"/>
        </w:rPr>
        <w:t xml:space="preserve">kupující právo na </w:t>
      </w:r>
      <w:r w:rsidR="00EB529C" w:rsidRPr="004740DD">
        <w:rPr>
          <w:rFonts w:eastAsia="Times New Roman" w:cs="Arial"/>
          <w:sz w:val="18"/>
          <w:szCs w:val="20"/>
          <w:lang w:eastAsia="ar-SA"/>
        </w:rPr>
        <w:t xml:space="preserve">jednorázovou </w:t>
      </w:r>
      <w:r w:rsidR="006350F9" w:rsidRPr="004740DD">
        <w:rPr>
          <w:rFonts w:eastAsia="Times New Roman" w:cs="Arial"/>
          <w:sz w:val="18"/>
          <w:szCs w:val="20"/>
          <w:lang w:eastAsia="ar-SA"/>
        </w:rPr>
        <w:t xml:space="preserve">smluvní pokutu ve výši </w:t>
      </w:r>
      <w:r w:rsidR="00680CB1" w:rsidRPr="004740DD">
        <w:rPr>
          <w:rFonts w:eastAsia="Times New Roman" w:cs="Arial"/>
          <w:sz w:val="18"/>
          <w:szCs w:val="20"/>
          <w:lang w:eastAsia="ar-SA"/>
        </w:rPr>
        <w:t>50</w:t>
      </w:r>
      <w:r w:rsidR="006350F9" w:rsidRPr="004740DD">
        <w:rPr>
          <w:rFonts w:eastAsia="Times New Roman" w:cs="Arial"/>
          <w:sz w:val="18"/>
          <w:szCs w:val="20"/>
          <w:lang w:eastAsia="ar-SA"/>
        </w:rPr>
        <w:t>00,- Kč</w:t>
      </w:r>
      <w:r w:rsidR="00680CB1" w:rsidRPr="004740DD">
        <w:rPr>
          <w:rFonts w:eastAsia="Times New Roman" w:cs="Arial"/>
          <w:sz w:val="18"/>
          <w:szCs w:val="20"/>
          <w:lang w:eastAsia="ar-SA"/>
        </w:rPr>
        <w:t>.</w:t>
      </w:r>
      <w:r w:rsidR="007E001C" w:rsidRPr="004740DD">
        <w:rPr>
          <w:rFonts w:eastAsia="Times New Roman" w:cs="Arial"/>
          <w:sz w:val="18"/>
          <w:szCs w:val="20"/>
          <w:lang w:eastAsia="ar-SA"/>
        </w:rPr>
        <w:t xml:space="preserve"> V případě, že dojde k odstoupení od smlouvy dle odst. 6.</w:t>
      </w:r>
      <w:r w:rsidR="006A6F19" w:rsidRPr="004740DD">
        <w:rPr>
          <w:rFonts w:eastAsia="Times New Roman" w:cs="Arial"/>
          <w:sz w:val="18"/>
          <w:szCs w:val="20"/>
          <w:lang w:eastAsia="ar-SA"/>
        </w:rPr>
        <w:t xml:space="preserve"> </w:t>
      </w:r>
      <w:r w:rsidR="007E001C" w:rsidRPr="004740DD">
        <w:rPr>
          <w:rFonts w:eastAsia="Times New Roman" w:cs="Arial"/>
          <w:sz w:val="18"/>
          <w:szCs w:val="20"/>
          <w:lang w:eastAsia="ar-SA"/>
        </w:rPr>
        <w:t>4.</w:t>
      </w:r>
      <w:r w:rsidR="00EA19C0" w:rsidRPr="004740DD">
        <w:rPr>
          <w:rFonts w:eastAsia="Times New Roman" w:cs="Arial"/>
          <w:sz w:val="18"/>
          <w:szCs w:val="20"/>
          <w:lang w:eastAsia="ar-SA"/>
        </w:rPr>
        <w:t>,</w:t>
      </w:r>
      <w:r w:rsidR="007E001C" w:rsidRPr="004740DD">
        <w:rPr>
          <w:rFonts w:eastAsia="Times New Roman" w:cs="Arial"/>
          <w:sz w:val="18"/>
          <w:szCs w:val="20"/>
          <w:lang w:eastAsia="ar-SA"/>
        </w:rPr>
        <w:t xml:space="preserve"> má kupující právo na smluvní pokutu podle věty první </w:t>
      </w:r>
      <w:r w:rsidR="00380963" w:rsidRPr="004740DD">
        <w:rPr>
          <w:rFonts w:eastAsia="Times New Roman" w:cs="Arial"/>
          <w:sz w:val="18"/>
          <w:szCs w:val="20"/>
          <w:lang w:eastAsia="ar-SA"/>
        </w:rPr>
        <w:t xml:space="preserve">(ve výši </w:t>
      </w:r>
      <w:r w:rsidR="003A3584">
        <w:rPr>
          <w:rFonts w:eastAsia="Times New Roman" w:cs="Arial"/>
          <w:sz w:val="18"/>
          <w:szCs w:val="20"/>
          <w:lang w:eastAsia="ar-SA"/>
        </w:rPr>
        <w:t>5</w:t>
      </w:r>
      <w:r w:rsidR="00380963" w:rsidRPr="004740DD">
        <w:rPr>
          <w:rFonts w:eastAsia="Times New Roman" w:cs="Arial"/>
          <w:sz w:val="18"/>
          <w:szCs w:val="20"/>
          <w:lang w:eastAsia="ar-SA"/>
        </w:rPr>
        <w:t xml:space="preserve">00,- Kč za každý i započatý den prodlení) </w:t>
      </w:r>
      <w:r w:rsidR="007E001C" w:rsidRPr="004740DD">
        <w:rPr>
          <w:rFonts w:eastAsia="Times New Roman" w:cs="Arial"/>
          <w:sz w:val="18"/>
          <w:szCs w:val="20"/>
          <w:lang w:eastAsia="ar-SA"/>
        </w:rPr>
        <w:t xml:space="preserve">až do </w:t>
      </w:r>
      <w:r w:rsidR="00714B0F" w:rsidRPr="004740DD">
        <w:rPr>
          <w:rFonts w:eastAsia="Times New Roman" w:cs="Arial"/>
          <w:sz w:val="18"/>
          <w:szCs w:val="20"/>
          <w:lang w:eastAsia="ar-SA"/>
        </w:rPr>
        <w:t>45. dne včetně od oznámení reklamace.</w:t>
      </w:r>
    </w:p>
    <w:p w14:paraId="13B3F4F4" w14:textId="77777777" w:rsidR="00082AE5"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4740DD">
        <w:rPr>
          <w:rFonts w:eastAsia="Times New Roman" w:cs="Arial"/>
          <w:sz w:val="18"/>
          <w:szCs w:val="20"/>
          <w:lang w:eastAsia="ar-SA"/>
        </w:rPr>
        <w:t>Kupující má právo od smlouvy stran příslušného předmětu koupě odstoupit, pokud se na něm projeví jakékoli tři vady (nemusí se jednat vždy o stejné vady), resp. pokud již kupující příslušný předmět koupě dvakrát reklamoval.</w:t>
      </w:r>
    </w:p>
    <w:p w14:paraId="79C8F228" w14:textId="77777777" w:rsidR="00082AE5"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4740DD">
        <w:rPr>
          <w:rFonts w:eastAsia="Times New Roman" w:cs="Arial"/>
          <w:sz w:val="18"/>
          <w:szCs w:val="20"/>
          <w:lang w:eastAsia="ar-SA"/>
        </w:rPr>
        <w:t>Záruční servis se zavazuje prodávající poskytovat bezplatně v záruční době a na celou dodávku předmětu plnění. Bezplatný záruční servis pokrývá veškeré náklady na náhradní díly, případné cestovné a práci servisních techniků nebo dopravu přístroje od kupujícího do servisního střediska a zpět.</w:t>
      </w:r>
    </w:p>
    <w:p w14:paraId="2CFEDE3F" w14:textId="021BD561" w:rsidR="00082AE5"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4740DD">
        <w:rPr>
          <w:rFonts w:eastAsia="Times New Roman" w:cs="Arial"/>
          <w:sz w:val="18"/>
          <w:szCs w:val="20"/>
          <w:lang w:eastAsia="ar-SA"/>
        </w:rPr>
        <w:t>Prodávající pro účely oznámení vadného plnění (reklamace)</w:t>
      </w:r>
      <w:r w:rsidR="00232F18" w:rsidRPr="004740DD">
        <w:rPr>
          <w:rFonts w:eastAsia="Times New Roman" w:cs="Arial"/>
          <w:sz w:val="18"/>
          <w:szCs w:val="20"/>
          <w:lang w:eastAsia="ar-SA"/>
        </w:rPr>
        <w:t xml:space="preserve"> poskytne jedno telefonní číslo a</w:t>
      </w:r>
      <w:r w:rsidRPr="004740DD">
        <w:rPr>
          <w:rFonts w:eastAsia="Times New Roman" w:cs="Arial"/>
          <w:sz w:val="18"/>
          <w:szCs w:val="20"/>
          <w:lang w:eastAsia="ar-SA"/>
        </w:rPr>
        <w:t xml:space="preserve"> jednu e-mailovou adresu, které budou v případě potřeby aktualizovány:</w:t>
      </w:r>
    </w:p>
    <w:p w14:paraId="48A0D826" w14:textId="1B3C597F" w:rsidR="00082AE5" w:rsidRPr="004740DD" w:rsidRDefault="00082AE5" w:rsidP="00082AE5">
      <w:pPr>
        <w:suppressAutoHyphens/>
        <w:spacing w:before="160" w:after="60" w:line="288" w:lineRule="auto"/>
        <w:ind w:firstLine="567"/>
        <w:jc w:val="both"/>
        <w:rPr>
          <w:rFonts w:eastAsia="Times New Roman" w:cs="Arial"/>
          <w:sz w:val="18"/>
          <w:szCs w:val="20"/>
          <w:lang w:eastAsia="ar-SA"/>
        </w:rPr>
      </w:pPr>
      <w:r w:rsidRPr="004740DD">
        <w:rPr>
          <w:rFonts w:eastAsia="Times New Roman" w:cs="Arial"/>
          <w:sz w:val="18"/>
          <w:szCs w:val="20"/>
          <w:lang w:eastAsia="ar-SA"/>
        </w:rPr>
        <w:t>Telefon</w:t>
      </w:r>
      <w:r w:rsidR="00D93C67" w:rsidRPr="004740DD">
        <w:rPr>
          <w:rFonts w:eastAsia="Times New Roman" w:cs="Arial"/>
          <w:sz w:val="18"/>
          <w:szCs w:val="20"/>
          <w:lang w:eastAsia="ar-SA"/>
        </w:rPr>
        <w:t>:</w:t>
      </w:r>
      <w:r w:rsidR="00B003C7" w:rsidRPr="004740DD">
        <w:rPr>
          <w:rFonts w:eastAsia="Times New Roman" w:cs="Arial"/>
          <w:sz w:val="18"/>
          <w:szCs w:val="20"/>
          <w:lang w:eastAsia="ar-SA"/>
        </w:rPr>
        <w:t xml:space="preserve"> </w:t>
      </w:r>
      <w:r w:rsidR="00841719" w:rsidRPr="004740DD">
        <w:rPr>
          <w:rFonts w:eastAsia="Times New Roman" w:cs="Arial"/>
          <w:color w:val="FF0000"/>
          <w:sz w:val="16"/>
          <w:szCs w:val="18"/>
          <w:lang w:eastAsia="cs-CZ"/>
        </w:rPr>
        <w:t>bude doplněno na základě nabídky</w:t>
      </w:r>
      <w:r w:rsidRPr="004740DD">
        <w:rPr>
          <w:rFonts w:eastAsia="Times New Roman" w:cs="Arial"/>
          <w:sz w:val="18"/>
          <w:szCs w:val="20"/>
          <w:lang w:eastAsia="ar-SA"/>
        </w:rPr>
        <w:t>; e-mail</w:t>
      </w:r>
      <w:r w:rsidR="00D93C67" w:rsidRPr="004740DD">
        <w:rPr>
          <w:rFonts w:eastAsia="Times New Roman" w:cs="Arial"/>
          <w:sz w:val="18"/>
          <w:szCs w:val="20"/>
          <w:lang w:eastAsia="ar-SA"/>
        </w:rPr>
        <w:t xml:space="preserve">: </w:t>
      </w:r>
      <w:r w:rsidR="00841719" w:rsidRPr="004740DD">
        <w:rPr>
          <w:rFonts w:eastAsia="Times New Roman" w:cs="Arial"/>
          <w:color w:val="FF0000"/>
          <w:sz w:val="16"/>
          <w:szCs w:val="18"/>
          <w:lang w:eastAsia="cs-CZ"/>
        </w:rPr>
        <w:t>bude doplněno na základě nabídky</w:t>
      </w:r>
      <w:r w:rsidRPr="004740DD">
        <w:rPr>
          <w:rFonts w:eastAsia="Times New Roman" w:cs="Arial"/>
          <w:sz w:val="18"/>
          <w:szCs w:val="20"/>
          <w:lang w:eastAsia="ar-SA"/>
        </w:rPr>
        <w:t xml:space="preserve">; </w:t>
      </w:r>
    </w:p>
    <w:p w14:paraId="5D910BA9" w14:textId="77777777" w:rsidR="00082AE5" w:rsidRPr="004740DD"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4740DD">
        <w:rPr>
          <w:rFonts w:eastAsia="Times New Roman" w:cs="Arial"/>
          <w:sz w:val="18"/>
          <w:szCs w:val="20"/>
          <w:lang w:eastAsia="ar-SA"/>
        </w:rPr>
        <w:t>Kupující je povinen ohlásit prodávajícímu jakékoli vady předmětu koupě neprodleně poté, co je zjistí, a to telefonicky a e-mailem na shora uvedené kontakty.</w:t>
      </w:r>
    </w:p>
    <w:p w14:paraId="207934C7" w14:textId="1BA08339" w:rsidR="00082AE5" w:rsidRPr="00956D46" w:rsidRDefault="00082AE5" w:rsidP="00082AE5">
      <w:pPr>
        <w:numPr>
          <w:ilvl w:val="1"/>
          <w:numId w:val="10"/>
        </w:numPr>
        <w:suppressAutoHyphens/>
        <w:spacing w:before="160" w:after="60" w:line="288" w:lineRule="auto"/>
        <w:ind w:left="567" w:hanging="567"/>
        <w:jc w:val="both"/>
        <w:rPr>
          <w:rFonts w:eastAsia="Times New Roman" w:cs="Arial"/>
          <w:sz w:val="18"/>
          <w:szCs w:val="20"/>
          <w:lang w:eastAsia="ar-SA"/>
        </w:rPr>
      </w:pPr>
      <w:r w:rsidRPr="00956D46">
        <w:rPr>
          <w:rFonts w:eastAsia="Times New Roman" w:cs="Arial"/>
          <w:sz w:val="18"/>
          <w:szCs w:val="20"/>
          <w:lang w:eastAsia="ar-SA"/>
        </w:rPr>
        <w:t xml:space="preserve">Prodávající se zavazuje, že kupujícímu poskytne pozáruční servis a dostupnost servisu (včetně náhradních dílů) nejméně po dobu </w:t>
      </w:r>
      <w:r w:rsidR="00232F18" w:rsidRPr="00956D46">
        <w:rPr>
          <w:rFonts w:eastAsia="Times New Roman" w:cs="Arial"/>
          <w:sz w:val="18"/>
          <w:szCs w:val="20"/>
          <w:lang w:eastAsia="ar-SA"/>
        </w:rPr>
        <w:t>36</w:t>
      </w:r>
      <w:r w:rsidRPr="00956D46">
        <w:rPr>
          <w:rFonts w:eastAsia="Times New Roman" w:cs="Arial"/>
          <w:sz w:val="18"/>
          <w:szCs w:val="20"/>
          <w:lang w:eastAsia="ar-SA"/>
        </w:rPr>
        <w:t xml:space="preserve"> měsíců od konce záruční doby v rozsahu záručního servisu.</w:t>
      </w:r>
    </w:p>
    <w:p w14:paraId="64EA7CB9" w14:textId="77777777" w:rsidR="00082AE5" w:rsidRPr="00247CCD" w:rsidRDefault="00082AE5" w:rsidP="00082AE5">
      <w:pPr>
        <w:keepNext/>
        <w:suppressAutoHyphens/>
        <w:spacing w:before="160" w:after="60" w:line="288" w:lineRule="auto"/>
        <w:jc w:val="center"/>
        <w:rPr>
          <w:rFonts w:eastAsia="Times New Roman" w:cs="Arial"/>
          <w:b/>
          <w:bCs/>
          <w:sz w:val="18"/>
          <w:szCs w:val="20"/>
          <w:lang w:eastAsia="ar-SA"/>
        </w:rPr>
      </w:pPr>
    </w:p>
    <w:p w14:paraId="6089AFE3" w14:textId="2FC3133F" w:rsidR="00082AE5" w:rsidRPr="00247CCD" w:rsidRDefault="006D1554" w:rsidP="000878B5">
      <w:pPr>
        <w:spacing w:before="0" w:after="200"/>
        <w:jc w:val="center"/>
        <w:rPr>
          <w:rFonts w:eastAsia="Times New Roman" w:cs="Arial"/>
          <w:b/>
          <w:bCs/>
          <w:sz w:val="18"/>
          <w:szCs w:val="20"/>
          <w:lang w:eastAsia="ar-SA"/>
        </w:rPr>
      </w:pPr>
      <w:r w:rsidRPr="00247CCD">
        <w:rPr>
          <w:rFonts w:eastAsia="Times New Roman" w:cs="Arial"/>
          <w:b/>
          <w:bCs/>
          <w:sz w:val="18"/>
          <w:szCs w:val="20"/>
          <w:lang w:eastAsia="ar-SA"/>
        </w:rPr>
        <w:t>Čl. 7</w:t>
      </w:r>
    </w:p>
    <w:p w14:paraId="1D2D77C0" w14:textId="77777777" w:rsidR="00082AE5" w:rsidRPr="00247CCD" w:rsidRDefault="00082AE5" w:rsidP="00082AE5">
      <w:pPr>
        <w:suppressAutoHyphens/>
        <w:spacing w:before="0" w:after="60" w:line="288" w:lineRule="auto"/>
        <w:jc w:val="center"/>
        <w:rPr>
          <w:rFonts w:eastAsia="Times New Roman" w:cs="Arial"/>
          <w:b/>
          <w:sz w:val="18"/>
          <w:szCs w:val="20"/>
          <w:lang w:eastAsia="ar-SA"/>
        </w:rPr>
      </w:pPr>
      <w:r w:rsidRPr="00247CCD">
        <w:rPr>
          <w:rFonts w:eastAsia="Times New Roman" w:cs="Arial"/>
          <w:b/>
          <w:sz w:val="18"/>
          <w:szCs w:val="20"/>
          <w:lang w:eastAsia="ar-SA"/>
        </w:rPr>
        <w:t>Sankční ujednání</w:t>
      </w:r>
    </w:p>
    <w:p w14:paraId="7457C3E2"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6602ABB6"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0F8253A4"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15CF6AFC"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5148060F"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531D5659"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27867990" w14:textId="77777777" w:rsidR="006D1554" w:rsidRPr="00247CCD" w:rsidRDefault="006D1554" w:rsidP="006D1554">
      <w:pPr>
        <w:pStyle w:val="Odstavecseseznamem"/>
        <w:numPr>
          <w:ilvl w:val="0"/>
          <w:numId w:val="11"/>
        </w:numPr>
        <w:tabs>
          <w:tab w:val="left" w:pos="540"/>
        </w:tabs>
        <w:suppressAutoHyphens/>
        <w:spacing w:before="160" w:after="60" w:line="288" w:lineRule="auto"/>
        <w:jc w:val="both"/>
        <w:rPr>
          <w:rFonts w:eastAsia="Times New Roman" w:cs="Arial"/>
          <w:vanish/>
          <w:sz w:val="18"/>
          <w:szCs w:val="20"/>
          <w:lang w:eastAsia="ar-SA"/>
        </w:rPr>
      </w:pPr>
    </w:p>
    <w:p w14:paraId="6CF24BFF" w14:textId="77777777" w:rsidR="00082AE5" w:rsidRPr="00247CCD" w:rsidRDefault="00082AE5" w:rsidP="006D1554">
      <w:pPr>
        <w:pStyle w:val="Odstavecseseznamem"/>
        <w:numPr>
          <w:ilvl w:val="1"/>
          <w:numId w:val="11"/>
        </w:numPr>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Smluvními stranami bylo ujednáno, že pokud bude kupující v prodlení s úhradou ceny plnění ujednané podle této smlouvy, je kupující povinen zaplatit úrok z prodlení ve výši stanovené příslušným právním předpisem.</w:t>
      </w:r>
    </w:p>
    <w:p w14:paraId="265A68CE" w14:textId="4F90CE9C" w:rsidR="00082AE5" w:rsidRPr="00247CCD" w:rsidRDefault="00082AE5" w:rsidP="006D1554">
      <w:pPr>
        <w:pStyle w:val="Odstavecseseznamem"/>
        <w:numPr>
          <w:ilvl w:val="1"/>
          <w:numId w:val="11"/>
        </w:numPr>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lastRenderedPageBreak/>
        <w:t>Ocitne-li se prodávající v prodlení s</w:t>
      </w:r>
      <w:r w:rsidR="00CD27E2" w:rsidRPr="00247CCD">
        <w:rPr>
          <w:rFonts w:eastAsia="Times New Roman" w:cs="Arial"/>
          <w:sz w:val="18"/>
          <w:szCs w:val="20"/>
          <w:lang w:eastAsia="ar-SA"/>
        </w:rPr>
        <w:t> </w:t>
      </w:r>
      <w:r w:rsidRPr="00247CCD">
        <w:rPr>
          <w:rFonts w:eastAsia="Times New Roman" w:cs="Arial"/>
          <w:sz w:val="18"/>
          <w:szCs w:val="20"/>
          <w:lang w:eastAsia="ar-SA"/>
        </w:rPr>
        <w:t>plněním</w:t>
      </w:r>
      <w:r w:rsidR="00CD27E2" w:rsidRPr="00247CCD">
        <w:rPr>
          <w:rFonts w:eastAsia="Times New Roman" w:cs="Arial"/>
          <w:sz w:val="18"/>
          <w:szCs w:val="20"/>
          <w:lang w:eastAsia="ar-SA"/>
        </w:rPr>
        <w:t xml:space="preserve">, a to i jen z části, resp. kteréhokoli plnění dle této smlouvy, </w:t>
      </w:r>
      <w:r w:rsidRPr="00247CCD">
        <w:rPr>
          <w:rFonts w:eastAsia="Times New Roman" w:cs="Arial"/>
          <w:sz w:val="18"/>
          <w:szCs w:val="20"/>
          <w:lang w:eastAsia="ar-SA"/>
        </w:rPr>
        <w:t>je povinen zaplatit kupujícímu smluvní pokutu ve výši 0,</w:t>
      </w:r>
      <w:r w:rsidR="00CD27E2" w:rsidRPr="00247CCD">
        <w:rPr>
          <w:rFonts w:eastAsia="Times New Roman" w:cs="Arial"/>
          <w:sz w:val="18"/>
          <w:szCs w:val="20"/>
          <w:lang w:eastAsia="ar-SA"/>
        </w:rPr>
        <w:t>3</w:t>
      </w:r>
      <w:r w:rsidRPr="00247CCD">
        <w:rPr>
          <w:rFonts w:eastAsia="Times New Roman" w:cs="Arial"/>
          <w:sz w:val="18"/>
          <w:szCs w:val="20"/>
          <w:lang w:eastAsia="ar-SA"/>
        </w:rPr>
        <w:t xml:space="preserve"> % Kč z</w:t>
      </w:r>
      <w:r w:rsidR="00413A0F" w:rsidRPr="00247CCD">
        <w:rPr>
          <w:rFonts w:eastAsia="Times New Roman" w:cs="Arial"/>
          <w:sz w:val="18"/>
          <w:szCs w:val="20"/>
          <w:lang w:eastAsia="ar-SA"/>
        </w:rPr>
        <w:t> </w:t>
      </w:r>
      <w:r w:rsidRPr="00247CCD">
        <w:rPr>
          <w:rFonts w:eastAsia="Times New Roman" w:cs="Arial"/>
          <w:sz w:val="18"/>
          <w:szCs w:val="20"/>
          <w:lang w:eastAsia="ar-SA"/>
        </w:rPr>
        <w:t xml:space="preserve">kupní ceny </w:t>
      </w:r>
      <w:r w:rsidR="00390FB6" w:rsidRPr="00247CCD">
        <w:rPr>
          <w:rFonts w:eastAsia="Times New Roman" w:cs="Arial"/>
          <w:sz w:val="18"/>
          <w:szCs w:val="20"/>
          <w:lang w:eastAsia="ar-SA"/>
        </w:rPr>
        <w:t>konkrétního</w:t>
      </w:r>
      <w:r w:rsidR="00F3643A" w:rsidRPr="00247CCD">
        <w:rPr>
          <w:rFonts w:eastAsia="Times New Roman" w:cs="Arial"/>
          <w:sz w:val="18"/>
          <w:szCs w:val="20"/>
          <w:lang w:eastAsia="ar-SA"/>
        </w:rPr>
        <w:t xml:space="preserve"> (včas nedodaného)</w:t>
      </w:r>
      <w:r w:rsidR="00390FB6" w:rsidRPr="00247CCD">
        <w:rPr>
          <w:rFonts w:eastAsia="Times New Roman" w:cs="Arial"/>
          <w:sz w:val="18"/>
          <w:szCs w:val="20"/>
          <w:lang w:eastAsia="ar-SA"/>
        </w:rPr>
        <w:t xml:space="preserve"> </w:t>
      </w:r>
      <w:r w:rsidR="00413A0F" w:rsidRPr="00247CCD">
        <w:rPr>
          <w:rFonts w:eastAsia="Times New Roman" w:cs="Arial"/>
          <w:sz w:val="18"/>
          <w:szCs w:val="20"/>
          <w:lang w:eastAsia="ar-SA"/>
        </w:rPr>
        <w:t xml:space="preserve">předmětu plnění, s nímž je v prodlení, </w:t>
      </w:r>
      <w:r w:rsidRPr="00247CCD">
        <w:rPr>
          <w:rFonts w:eastAsia="Times New Roman" w:cs="Arial"/>
          <w:sz w:val="18"/>
          <w:szCs w:val="20"/>
          <w:lang w:eastAsia="ar-SA"/>
        </w:rPr>
        <w:t xml:space="preserve">za </w:t>
      </w:r>
      <w:proofErr w:type="gramStart"/>
      <w:r w:rsidRPr="00247CCD">
        <w:rPr>
          <w:rFonts w:eastAsia="Times New Roman" w:cs="Arial"/>
          <w:sz w:val="18"/>
          <w:szCs w:val="20"/>
          <w:lang w:eastAsia="ar-SA"/>
        </w:rPr>
        <w:t>každý</w:t>
      </w:r>
      <w:proofErr w:type="gramEnd"/>
      <w:r w:rsidRPr="00247CCD">
        <w:rPr>
          <w:rFonts w:eastAsia="Times New Roman" w:cs="Arial"/>
          <w:sz w:val="18"/>
          <w:szCs w:val="20"/>
          <w:lang w:eastAsia="ar-SA"/>
        </w:rPr>
        <w:t xml:space="preserve"> byť započatý kalendářní den prodlení se splněním dodávky.</w:t>
      </w:r>
    </w:p>
    <w:p w14:paraId="7573615A" w14:textId="77777777" w:rsidR="00082AE5" w:rsidRPr="00247CCD" w:rsidRDefault="00082AE5" w:rsidP="006D1554">
      <w:pPr>
        <w:pStyle w:val="Odstavecseseznamem"/>
        <w:numPr>
          <w:ilvl w:val="1"/>
          <w:numId w:val="11"/>
        </w:numPr>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 xml:space="preserve">Smluvní pokuty je </w:t>
      </w:r>
      <w:r w:rsidR="006D1554" w:rsidRPr="00247CCD">
        <w:rPr>
          <w:rFonts w:eastAsia="Times New Roman" w:cs="Arial"/>
          <w:sz w:val="18"/>
          <w:szCs w:val="20"/>
          <w:lang w:eastAsia="ar-SA"/>
        </w:rPr>
        <w:t>kupující</w:t>
      </w:r>
      <w:r w:rsidRPr="00247CCD">
        <w:rPr>
          <w:rFonts w:eastAsia="Times New Roman" w:cs="Arial"/>
          <w:sz w:val="18"/>
          <w:szCs w:val="20"/>
          <w:lang w:eastAsia="ar-SA"/>
        </w:rPr>
        <w:t xml:space="preserve"> oprávněn započítat proti pohledávce </w:t>
      </w:r>
      <w:r w:rsidR="006D1554" w:rsidRPr="00247CCD">
        <w:rPr>
          <w:rFonts w:eastAsia="Times New Roman" w:cs="Arial"/>
          <w:sz w:val="18"/>
          <w:szCs w:val="20"/>
          <w:lang w:eastAsia="ar-SA"/>
        </w:rPr>
        <w:t>prodávajícího</w:t>
      </w:r>
      <w:r w:rsidRPr="00247CCD">
        <w:rPr>
          <w:rFonts w:eastAsia="Times New Roman" w:cs="Arial"/>
          <w:sz w:val="18"/>
          <w:szCs w:val="20"/>
          <w:lang w:eastAsia="ar-SA"/>
        </w:rPr>
        <w:t>.</w:t>
      </w:r>
    </w:p>
    <w:p w14:paraId="666AB493" w14:textId="77777777" w:rsidR="00082AE5" w:rsidRPr="00247CCD" w:rsidRDefault="00082AE5" w:rsidP="006D1554">
      <w:pPr>
        <w:pStyle w:val="Odstavecseseznamem"/>
        <w:numPr>
          <w:ilvl w:val="1"/>
          <w:numId w:val="11"/>
        </w:numPr>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Zaplacením smluvních pokut podle této smlouvy není dotčeno právo na náhradu škody v celém jejím rozsahu, ani splnění povinnosti smluvní pokutou utvrzené.</w:t>
      </w:r>
    </w:p>
    <w:p w14:paraId="269E6769" w14:textId="77777777" w:rsidR="00082AE5" w:rsidRPr="00247CCD" w:rsidRDefault="00082AE5" w:rsidP="00082AE5">
      <w:pPr>
        <w:suppressAutoHyphens/>
        <w:spacing w:before="160" w:after="60" w:line="288" w:lineRule="auto"/>
        <w:jc w:val="both"/>
        <w:rPr>
          <w:rFonts w:eastAsia="Times New Roman" w:cs="Arial"/>
          <w:sz w:val="18"/>
          <w:szCs w:val="20"/>
          <w:lang w:eastAsia="ar-SA"/>
        </w:rPr>
      </w:pPr>
    </w:p>
    <w:p w14:paraId="25F1F239" w14:textId="77777777" w:rsidR="00082AE5" w:rsidRPr="00247CCD" w:rsidRDefault="006D1554" w:rsidP="00082AE5">
      <w:pPr>
        <w:keepNext/>
        <w:suppressAutoHyphens/>
        <w:spacing w:before="0" w:after="60" w:line="288" w:lineRule="auto"/>
        <w:jc w:val="center"/>
        <w:rPr>
          <w:rFonts w:eastAsia="Times New Roman" w:cs="Arial"/>
          <w:b/>
          <w:bCs/>
          <w:sz w:val="18"/>
          <w:szCs w:val="20"/>
          <w:lang w:eastAsia="ar-SA"/>
        </w:rPr>
      </w:pPr>
      <w:r w:rsidRPr="00247CCD">
        <w:rPr>
          <w:rFonts w:eastAsia="Times New Roman" w:cs="Arial"/>
          <w:b/>
          <w:bCs/>
          <w:sz w:val="18"/>
          <w:szCs w:val="20"/>
          <w:lang w:eastAsia="ar-SA"/>
        </w:rPr>
        <w:t>Čl. 8</w:t>
      </w:r>
    </w:p>
    <w:p w14:paraId="4DE64EB2" w14:textId="77777777" w:rsidR="00082AE5" w:rsidRPr="00247CCD" w:rsidRDefault="00082AE5" w:rsidP="00082AE5">
      <w:pPr>
        <w:suppressAutoHyphens/>
        <w:spacing w:before="0" w:after="60" w:line="288" w:lineRule="auto"/>
        <w:jc w:val="center"/>
        <w:rPr>
          <w:rFonts w:eastAsia="Times New Roman" w:cs="Arial"/>
          <w:b/>
          <w:sz w:val="18"/>
          <w:szCs w:val="20"/>
          <w:lang w:eastAsia="ar-SA"/>
        </w:rPr>
      </w:pPr>
      <w:r w:rsidRPr="00247CCD">
        <w:rPr>
          <w:rFonts w:eastAsia="Times New Roman" w:cs="Arial"/>
          <w:b/>
          <w:sz w:val="18"/>
          <w:szCs w:val="20"/>
          <w:lang w:eastAsia="ar-SA"/>
        </w:rPr>
        <w:t>Ostatní ujednání</w:t>
      </w:r>
    </w:p>
    <w:p w14:paraId="1765E246"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3AA66894"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1D06C4BE"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27B671BC"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1D36026E"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3C07F43A"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18312CBD"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318E1611" w14:textId="77777777" w:rsidR="006D1554" w:rsidRPr="00247CCD" w:rsidRDefault="006D1554" w:rsidP="006D1554">
      <w:pPr>
        <w:pStyle w:val="Odstavecseseznamem"/>
        <w:numPr>
          <w:ilvl w:val="0"/>
          <w:numId w:val="12"/>
        </w:numPr>
        <w:tabs>
          <w:tab w:val="left" w:pos="0"/>
        </w:tabs>
        <w:suppressAutoHyphens/>
        <w:spacing w:before="160" w:after="60" w:line="288" w:lineRule="auto"/>
        <w:jc w:val="both"/>
        <w:rPr>
          <w:rFonts w:eastAsia="Times New Roman" w:cs="Arial"/>
          <w:vanish/>
          <w:sz w:val="18"/>
          <w:szCs w:val="20"/>
          <w:lang w:eastAsia="ar-SA"/>
        </w:rPr>
      </w:pPr>
    </w:p>
    <w:p w14:paraId="32F167FD" w14:textId="076EB5CB" w:rsidR="006D1554"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Tato smlouva nabývá platnosti podpisu oprávněnými zástupci obou smluvních stran</w:t>
      </w:r>
      <w:r w:rsidR="000878B5" w:rsidRPr="00247CCD">
        <w:rPr>
          <w:rFonts w:eastAsia="Times New Roman" w:cs="Arial"/>
          <w:sz w:val="18"/>
          <w:szCs w:val="20"/>
          <w:lang w:eastAsia="ar-SA"/>
        </w:rPr>
        <w:t xml:space="preserve"> a účinnosti dnem zveřejnění v registru smluv</w:t>
      </w:r>
      <w:r w:rsidRPr="00247CCD">
        <w:rPr>
          <w:rFonts w:eastAsia="Times New Roman" w:cs="Arial"/>
          <w:sz w:val="18"/>
          <w:szCs w:val="20"/>
          <w:lang w:eastAsia="ar-SA"/>
        </w:rPr>
        <w:t>.</w:t>
      </w:r>
    </w:p>
    <w:p w14:paraId="0852B476" w14:textId="01D0CDED" w:rsidR="00C55151" w:rsidRPr="00247CCD" w:rsidRDefault="00C55151" w:rsidP="00C55151">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5B280C">
        <w:rPr>
          <w:sz w:val="18"/>
        </w:rPr>
        <w:t>Tato smlouva podléhá zveřejnění v registru smluv</w:t>
      </w:r>
      <w:r w:rsidRPr="00E35DE1">
        <w:rPr>
          <w:rFonts w:eastAsia="Times New Roman" w:cs="Arial"/>
          <w:sz w:val="18"/>
          <w:szCs w:val="20"/>
          <w:lang w:eastAsia="ar-SA"/>
        </w:rPr>
        <w:t xml:space="preserve"> ve smyslu zák. č. 340/2015 Sb., o registru smluv, v platném znění. Tato</w:t>
      </w:r>
      <w:r w:rsidRPr="00247CCD">
        <w:rPr>
          <w:rFonts w:eastAsia="Times New Roman" w:cs="Arial"/>
          <w:sz w:val="18"/>
          <w:szCs w:val="20"/>
          <w:lang w:eastAsia="ar-SA"/>
        </w:rPr>
        <w:t xml:space="preserve"> smlouva nabývá platnosti dnem jejího podpisu oprávněnými zástupci obou smluvních stran a účinnosti dnem jejího zveřejnění v registru smluv. Zveřejnění této smlouvy v registru smluv zajistí objednatel.  Dodavatel je povinen zadavateli sdělit, obsahují-li dokumenty předložené v rámci zadávacího řízení a při uzavření smlouvy o dílo informace, které se podle příslušných právních předpisů neuveřejňují.</w:t>
      </w:r>
    </w:p>
    <w:p w14:paraId="722F1845" w14:textId="489B4C87"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 xml:space="preserve">Smluvní strany se dohodly, že vlastnické právo k dodanému předmětu plnění dle této smlouvy nabývá kupující okamžikem </w:t>
      </w:r>
      <w:proofErr w:type="spellStart"/>
      <w:r w:rsidRPr="00247CCD">
        <w:rPr>
          <w:rFonts w:eastAsia="Times New Roman" w:cs="Arial"/>
          <w:sz w:val="18"/>
          <w:szCs w:val="20"/>
          <w:lang w:eastAsia="ar-SA"/>
        </w:rPr>
        <w:t>bezvýhradn</w:t>
      </w:r>
      <w:r w:rsidR="00E67022">
        <w:rPr>
          <w:rFonts w:eastAsia="Times New Roman" w:cs="Arial"/>
          <w:sz w:val="18"/>
          <w:szCs w:val="20"/>
          <w:lang w:eastAsia="ar-SA"/>
        </w:rPr>
        <w:t>í</w:t>
      </w:r>
      <w:r w:rsidRPr="00247CCD">
        <w:rPr>
          <w:rFonts w:eastAsia="Times New Roman" w:cs="Arial"/>
          <w:sz w:val="18"/>
          <w:szCs w:val="20"/>
          <w:lang w:eastAsia="ar-SA"/>
        </w:rPr>
        <w:t>ho</w:t>
      </w:r>
      <w:proofErr w:type="spellEnd"/>
      <w:r w:rsidRPr="00247CCD">
        <w:rPr>
          <w:rFonts w:eastAsia="Times New Roman" w:cs="Arial"/>
          <w:sz w:val="18"/>
          <w:szCs w:val="20"/>
          <w:lang w:eastAsia="ar-SA"/>
        </w:rPr>
        <w:t xml:space="preserve"> podpisu Předávacího protokolu. Tímto okamžikem přechází riziko nahodilé zkázy na kupujícího.</w:t>
      </w:r>
    </w:p>
    <w:p w14:paraId="13C2F439" w14:textId="6289FE5B"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 xml:space="preserve">Jakékoli změny či dodatky, kterými se mění nebo ruší tato smlouva nebo její část, jsou platné pouze ve formě písemných dodatků ke smlouvě podepsaných oprávněnými zástupci smluvních stran. Písemná forma platí i pro změny tohoto ustanovení odst. </w:t>
      </w:r>
      <w:r w:rsidR="006D1554" w:rsidRPr="00247CCD">
        <w:rPr>
          <w:rFonts w:eastAsia="Times New Roman" w:cs="Arial"/>
          <w:sz w:val="18"/>
          <w:szCs w:val="20"/>
          <w:lang w:eastAsia="ar-SA"/>
        </w:rPr>
        <w:t>8</w:t>
      </w:r>
      <w:r w:rsidRPr="00247CCD">
        <w:rPr>
          <w:rFonts w:eastAsia="Times New Roman" w:cs="Arial"/>
          <w:sz w:val="18"/>
          <w:szCs w:val="20"/>
          <w:lang w:eastAsia="ar-SA"/>
        </w:rPr>
        <w:t>.</w:t>
      </w:r>
      <w:r w:rsidR="00CD27E2" w:rsidRPr="00247CCD">
        <w:rPr>
          <w:rFonts w:eastAsia="Times New Roman" w:cs="Arial"/>
          <w:sz w:val="18"/>
          <w:szCs w:val="20"/>
          <w:lang w:eastAsia="ar-SA"/>
        </w:rPr>
        <w:t>4</w:t>
      </w:r>
      <w:r w:rsidRPr="00247CCD">
        <w:rPr>
          <w:rFonts w:eastAsia="Times New Roman" w:cs="Arial"/>
          <w:sz w:val="18"/>
          <w:szCs w:val="20"/>
          <w:lang w:eastAsia="ar-SA"/>
        </w:rPr>
        <w:t>.</w:t>
      </w:r>
    </w:p>
    <w:p w14:paraId="391FEA93" w14:textId="77777777"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Právní vztahy touto smlouvou neupravené, jakož i právní poměry z ní vznikající a vyplývající, se řídí příslušnými ustanoveními zák. č. 89/2012 Sb., občanský zákoník a dalšími právními předpisy České republiky.</w:t>
      </w:r>
    </w:p>
    <w:p w14:paraId="1876E844" w14:textId="77777777"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Ujednává se, že případné spory vzniklé z této smlouvy budou účastníci řešit především vzájemnou dohodou. Pro řízení o případných sporných nárocích se ujednává příslušnost obecních soudů. Rozhodným právem je právo České republiky.</w:t>
      </w:r>
    </w:p>
    <w:p w14:paraId="24B92A88" w14:textId="67646F9F"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Nedílnou součástí této smlouvy je příloha č. 1 –</w:t>
      </w:r>
      <w:r w:rsidR="00CD27E2" w:rsidRPr="00247CCD">
        <w:rPr>
          <w:rFonts w:eastAsia="Times New Roman" w:cs="Arial"/>
          <w:sz w:val="18"/>
          <w:szCs w:val="20"/>
          <w:lang w:eastAsia="ar-SA"/>
        </w:rPr>
        <w:t xml:space="preserve"> </w:t>
      </w:r>
      <w:r w:rsidRPr="00247CCD">
        <w:rPr>
          <w:rFonts w:eastAsia="Times New Roman" w:cs="Arial"/>
          <w:sz w:val="18"/>
          <w:szCs w:val="20"/>
          <w:lang w:eastAsia="ar-SA"/>
        </w:rPr>
        <w:t>specifikac</w:t>
      </w:r>
      <w:r w:rsidR="00CD27E2" w:rsidRPr="00247CCD">
        <w:rPr>
          <w:rFonts w:eastAsia="Times New Roman" w:cs="Arial"/>
          <w:sz w:val="18"/>
          <w:szCs w:val="20"/>
          <w:lang w:eastAsia="ar-SA"/>
        </w:rPr>
        <w:t>e</w:t>
      </w:r>
      <w:r w:rsidRPr="00247CCD">
        <w:rPr>
          <w:rFonts w:eastAsia="Times New Roman" w:cs="Arial"/>
          <w:sz w:val="18"/>
          <w:szCs w:val="20"/>
          <w:lang w:eastAsia="ar-SA"/>
        </w:rPr>
        <w:t xml:space="preserve"> předmětu koupě.</w:t>
      </w:r>
    </w:p>
    <w:p w14:paraId="6EA1753A" w14:textId="77777777"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Tato smlouva je vyhotovena ve třech stejnopisech. Kupující obdrží dva a prodávající jeden stejnopis.</w:t>
      </w:r>
    </w:p>
    <w:p w14:paraId="431B1966" w14:textId="77777777" w:rsidR="00082AE5" w:rsidRPr="00247CCD" w:rsidRDefault="00082AE5" w:rsidP="006D1554">
      <w:pPr>
        <w:pStyle w:val="Odstavecseseznamem"/>
        <w:numPr>
          <w:ilvl w:val="1"/>
          <w:numId w:val="12"/>
        </w:numPr>
        <w:tabs>
          <w:tab w:val="left" w:pos="0"/>
        </w:tabs>
        <w:suppressAutoHyphens/>
        <w:spacing w:before="160" w:after="60" w:line="288" w:lineRule="auto"/>
        <w:ind w:left="567" w:hanging="567"/>
        <w:contextualSpacing w:val="0"/>
        <w:jc w:val="both"/>
        <w:rPr>
          <w:rFonts w:eastAsia="Times New Roman" w:cs="Arial"/>
          <w:sz w:val="18"/>
          <w:szCs w:val="20"/>
          <w:lang w:eastAsia="ar-SA"/>
        </w:rPr>
      </w:pPr>
      <w:r w:rsidRPr="00247CCD">
        <w:rPr>
          <w:rFonts w:eastAsia="Times New Roman" w:cs="Arial"/>
          <w:sz w:val="18"/>
          <w:szCs w:val="20"/>
          <w:lang w:eastAsia="ar-SA"/>
        </w:rPr>
        <w:t>Smluvní strany prohlašují, že si tuto smlouvu před jejím podpisem řádně přečetly, s jejím obsahem souhlasí a na důkaz toho ji stvrzují vlastnoručním podpisem oprávnění zástupci obou smluvních stran.</w:t>
      </w:r>
    </w:p>
    <w:p w14:paraId="01AA241E" w14:textId="77777777" w:rsidR="00082AE5" w:rsidRPr="00247CCD" w:rsidRDefault="00082AE5" w:rsidP="00082AE5">
      <w:pPr>
        <w:tabs>
          <w:tab w:val="left" w:pos="0"/>
        </w:tabs>
        <w:suppressAutoHyphens/>
        <w:spacing w:before="160" w:after="60" w:line="288" w:lineRule="auto"/>
        <w:jc w:val="both"/>
        <w:rPr>
          <w:rFonts w:eastAsia="Times New Roman" w:cs="Arial"/>
          <w:sz w:val="18"/>
          <w:szCs w:val="20"/>
          <w:lang w:eastAsia="ar-SA"/>
        </w:rPr>
      </w:pPr>
    </w:p>
    <w:p w14:paraId="77384001" w14:textId="0A29535D" w:rsidR="00082AE5" w:rsidRPr="00247CCD" w:rsidRDefault="00082AE5" w:rsidP="00082AE5">
      <w:pPr>
        <w:tabs>
          <w:tab w:val="left" w:pos="0"/>
        </w:tabs>
        <w:suppressAutoHyphens/>
        <w:spacing w:before="160" w:after="60" w:line="288" w:lineRule="auto"/>
        <w:jc w:val="both"/>
        <w:rPr>
          <w:rFonts w:eastAsia="Times New Roman" w:cs="Arial"/>
          <w:sz w:val="18"/>
          <w:szCs w:val="20"/>
          <w:lang w:eastAsia="ar-SA"/>
        </w:rPr>
      </w:pPr>
      <w:r w:rsidRPr="00247CCD">
        <w:rPr>
          <w:rFonts w:eastAsia="Times New Roman" w:cs="Arial"/>
          <w:sz w:val="18"/>
          <w:szCs w:val="20"/>
          <w:lang w:eastAsia="ar-SA"/>
        </w:rPr>
        <w:t>V</w:t>
      </w:r>
      <w:r w:rsidR="00B003C7" w:rsidRPr="00247CCD">
        <w:rPr>
          <w:rFonts w:eastAsia="Times New Roman" w:cs="Arial"/>
          <w:sz w:val="18"/>
          <w:szCs w:val="20"/>
          <w:lang w:eastAsia="ar-SA"/>
        </w:rPr>
        <w:t> </w:t>
      </w:r>
      <w:r w:rsidR="00E35DE1">
        <w:rPr>
          <w:rFonts w:eastAsia="Times New Roman" w:cs="Arial"/>
          <w:sz w:val="18"/>
          <w:szCs w:val="20"/>
          <w:lang w:eastAsia="ar-SA"/>
        </w:rPr>
        <w:t>Rakovníku</w:t>
      </w:r>
      <w:r w:rsidR="00B003C7" w:rsidRPr="00247CCD">
        <w:rPr>
          <w:rFonts w:eastAsia="Times New Roman" w:cs="Arial"/>
          <w:sz w:val="18"/>
          <w:szCs w:val="20"/>
          <w:lang w:eastAsia="ar-SA"/>
        </w:rPr>
        <w:t>, dne ……</w:t>
      </w:r>
      <w:r w:rsidR="000878B5" w:rsidRPr="00247CCD">
        <w:rPr>
          <w:rFonts w:eastAsia="Times New Roman" w:cs="Arial"/>
          <w:sz w:val="18"/>
          <w:szCs w:val="20"/>
          <w:lang w:eastAsia="ar-SA"/>
        </w:rPr>
        <w:t>………</w:t>
      </w:r>
      <w:proofErr w:type="gramStart"/>
      <w:r w:rsidR="000878B5" w:rsidRPr="00247CCD">
        <w:rPr>
          <w:rFonts w:eastAsia="Times New Roman" w:cs="Arial"/>
          <w:sz w:val="18"/>
          <w:szCs w:val="20"/>
          <w:lang w:eastAsia="ar-SA"/>
        </w:rPr>
        <w:t>…….</w:t>
      </w:r>
      <w:proofErr w:type="gramEnd"/>
      <w:r w:rsidR="000878B5" w:rsidRPr="00247CCD">
        <w:rPr>
          <w:rFonts w:eastAsia="Times New Roman" w:cs="Arial"/>
          <w:sz w:val="18"/>
          <w:szCs w:val="20"/>
          <w:lang w:eastAsia="ar-SA"/>
        </w:rPr>
        <w:t>.</w:t>
      </w:r>
      <w:r w:rsidRPr="00247CCD">
        <w:rPr>
          <w:rFonts w:eastAsia="Times New Roman" w:cs="Arial"/>
          <w:sz w:val="18"/>
          <w:szCs w:val="20"/>
          <w:lang w:eastAsia="ar-SA"/>
        </w:rPr>
        <w:tab/>
      </w:r>
      <w:r w:rsidRPr="00247CCD">
        <w:rPr>
          <w:rFonts w:eastAsia="Times New Roman" w:cs="Arial"/>
          <w:sz w:val="18"/>
          <w:szCs w:val="20"/>
          <w:lang w:eastAsia="ar-SA"/>
        </w:rPr>
        <w:tab/>
      </w:r>
      <w:r w:rsidR="00E644F9" w:rsidRPr="00247CCD">
        <w:rPr>
          <w:rFonts w:eastAsia="Times New Roman" w:cs="Arial"/>
          <w:sz w:val="18"/>
          <w:szCs w:val="20"/>
          <w:lang w:eastAsia="ar-SA"/>
        </w:rPr>
        <w:tab/>
      </w:r>
      <w:r w:rsidRPr="00247CCD">
        <w:rPr>
          <w:rFonts w:eastAsia="Times New Roman" w:cs="Arial"/>
          <w:sz w:val="18"/>
          <w:szCs w:val="20"/>
          <w:lang w:eastAsia="ar-SA"/>
        </w:rPr>
        <w:tab/>
        <w:t xml:space="preserve">V </w:t>
      </w:r>
      <w:r w:rsidR="00841719">
        <w:rPr>
          <w:rFonts w:eastAsia="Times New Roman" w:cs="Arial"/>
          <w:color w:val="FF0000"/>
          <w:sz w:val="16"/>
          <w:szCs w:val="18"/>
          <w:lang w:eastAsia="cs-CZ"/>
        </w:rPr>
        <w:t>bude doplněno</w:t>
      </w:r>
      <w:r w:rsidR="00E644F9" w:rsidRPr="00247CCD">
        <w:rPr>
          <w:rFonts w:eastAsia="Times New Roman" w:cs="Arial"/>
          <w:sz w:val="18"/>
          <w:szCs w:val="20"/>
          <w:lang w:eastAsia="ar-SA"/>
        </w:rPr>
        <w:t>,</w:t>
      </w:r>
      <w:r w:rsidR="0063315B" w:rsidRPr="00247CCD">
        <w:rPr>
          <w:rFonts w:eastAsia="Times New Roman" w:cs="Arial"/>
          <w:sz w:val="18"/>
          <w:szCs w:val="20"/>
          <w:lang w:eastAsia="ar-SA"/>
        </w:rPr>
        <w:t xml:space="preserve"> </w:t>
      </w:r>
      <w:r w:rsidR="00B003C7" w:rsidRPr="00247CCD">
        <w:rPr>
          <w:rFonts w:eastAsia="Times New Roman" w:cs="Arial"/>
          <w:sz w:val="18"/>
          <w:szCs w:val="20"/>
          <w:lang w:eastAsia="ar-SA"/>
        </w:rPr>
        <w:t>dne …</w:t>
      </w:r>
      <w:proofErr w:type="gramStart"/>
      <w:r w:rsidR="00B003C7" w:rsidRPr="00247CCD">
        <w:rPr>
          <w:rFonts w:eastAsia="Times New Roman" w:cs="Arial"/>
          <w:sz w:val="18"/>
          <w:szCs w:val="20"/>
          <w:lang w:eastAsia="ar-SA"/>
        </w:rPr>
        <w:t>……</w:t>
      </w:r>
      <w:r w:rsidR="000878B5" w:rsidRPr="00247CCD">
        <w:rPr>
          <w:rFonts w:eastAsia="Times New Roman" w:cs="Arial"/>
          <w:sz w:val="18"/>
          <w:szCs w:val="20"/>
          <w:lang w:eastAsia="ar-SA"/>
        </w:rPr>
        <w:t>.</w:t>
      </w:r>
      <w:proofErr w:type="gramEnd"/>
      <w:r w:rsidR="000878B5" w:rsidRPr="00247CCD">
        <w:rPr>
          <w:rFonts w:eastAsia="Times New Roman" w:cs="Arial"/>
          <w:sz w:val="18"/>
          <w:szCs w:val="20"/>
          <w:lang w:eastAsia="ar-SA"/>
        </w:rPr>
        <w:t>.……..</w:t>
      </w:r>
    </w:p>
    <w:p w14:paraId="43FC4D8A" w14:textId="77777777" w:rsidR="00082AE5" w:rsidRPr="00247CCD" w:rsidRDefault="00082AE5" w:rsidP="00082AE5">
      <w:pPr>
        <w:tabs>
          <w:tab w:val="left" w:pos="5529"/>
        </w:tabs>
        <w:suppressAutoHyphens/>
        <w:spacing w:before="0" w:after="60" w:line="288" w:lineRule="auto"/>
        <w:rPr>
          <w:rFonts w:eastAsia="Times New Roman" w:cs="Arial"/>
          <w:sz w:val="18"/>
          <w:szCs w:val="20"/>
          <w:lang w:eastAsia="ar-SA"/>
        </w:rPr>
      </w:pPr>
    </w:p>
    <w:p w14:paraId="41379128" w14:textId="77777777" w:rsidR="00616CC3" w:rsidRPr="00247CCD" w:rsidRDefault="00616CC3" w:rsidP="00082AE5">
      <w:pPr>
        <w:tabs>
          <w:tab w:val="left" w:pos="5529"/>
        </w:tabs>
        <w:suppressAutoHyphens/>
        <w:spacing w:before="0" w:after="60" w:line="288" w:lineRule="auto"/>
        <w:rPr>
          <w:rFonts w:eastAsia="Times New Roman" w:cs="Arial"/>
          <w:sz w:val="18"/>
          <w:szCs w:val="20"/>
          <w:lang w:eastAsia="ar-SA"/>
        </w:rPr>
      </w:pPr>
    </w:p>
    <w:p w14:paraId="0BC88633" w14:textId="77777777" w:rsidR="00616CC3" w:rsidRPr="00247CCD" w:rsidRDefault="00616CC3" w:rsidP="00082AE5">
      <w:pPr>
        <w:tabs>
          <w:tab w:val="left" w:pos="5529"/>
        </w:tabs>
        <w:suppressAutoHyphens/>
        <w:spacing w:before="0" w:after="60" w:line="288" w:lineRule="auto"/>
        <w:rPr>
          <w:rFonts w:eastAsia="Times New Roman" w:cs="Arial"/>
          <w:sz w:val="18"/>
          <w:szCs w:val="20"/>
          <w:lang w:eastAsia="ar-SA"/>
        </w:rPr>
      </w:pPr>
    </w:p>
    <w:p w14:paraId="26D0FDC3" w14:textId="77777777" w:rsidR="00082AE5" w:rsidRPr="00247CCD" w:rsidRDefault="00082AE5" w:rsidP="00082AE5">
      <w:pPr>
        <w:tabs>
          <w:tab w:val="left" w:pos="5529"/>
        </w:tabs>
        <w:suppressAutoHyphens/>
        <w:spacing w:before="0" w:after="60" w:line="288" w:lineRule="auto"/>
        <w:rPr>
          <w:rFonts w:eastAsia="Times New Roman" w:cs="Arial"/>
          <w:sz w:val="18"/>
          <w:szCs w:val="20"/>
          <w:lang w:eastAsia="ar-SA"/>
        </w:rPr>
      </w:pPr>
    </w:p>
    <w:p w14:paraId="3AA3F443" w14:textId="13D96CC8" w:rsidR="00082AE5" w:rsidRPr="00247CCD" w:rsidRDefault="0063315B" w:rsidP="0063315B">
      <w:pPr>
        <w:suppressAutoHyphens/>
        <w:spacing w:before="0" w:after="60" w:line="288" w:lineRule="auto"/>
        <w:rPr>
          <w:rFonts w:eastAsia="Times New Roman" w:cs="Arial"/>
          <w:sz w:val="18"/>
          <w:szCs w:val="20"/>
          <w:lang w:eastAsia="ar-SA"/>
        </w:rPr>
      </w:pPr>
      <w:r w:rsidRPr="00247CCD">
        <w:rPr>
          <w:rFonts w:eastAsia="Times New Roman" w:cs="Arial"/>
          <w:sz w:val="18"/>
          <w:szCs w:val="20"/>
          <w:lang w:eastAsia="ar-SA"/>
        </w:rPr>
        <w:t>…………………………………………</w:t>
      </w:r>
      <w:r w:rsidR="00A07D6B">
        <w:rPr>
          <w:rFonts w:eastAsia="Times New Roman" w:cs="Arial"/>
          <w:sz w:val="18"/>
          <w:szCs w:val="20"/>
          <w:lang w:eastAsia="ar-SA"/>
        </w:rPr>
        <w:t>……………………</w:t>
      </w:r>
      <w:r w:rsidRPr="00247CCD">
        <w:rPr>
          <w:rFonts w:eastAsia="Times New Roman" w:cs="Arial"/>
          <w:sz w:val="18"/>
          <w:szCs w:val="20"/>
          <w:lang w:eastAsia="ar-SA"/>
        </w:rPr>
        <w:tab/>
      </w:r>
      <w:r w:rsidR="00082AE5" w:rsidRPr="00247CCD">
        <w:rPr>
          <w:rFonts w:eastAsia="Times New Roman" w:cs="Arial"/>
          <w:sz w:val="18"/>
          <w:szCs w:val="20"/>
          <w:lang w:eastAsia="ar-SA"/>
        </w:rPr>
        <w:t xml:space="preserve"> ……………………………………</w:t>
      </w:r>
    </w:p>
    <w:p w14:paraId="49DC7219" w14:textId="0BEF5CC8" w:rsidR="00D61A8D" w:rsidRDefault="00A07D6B" w:rsidP="000B10BA">
      <w:pPr>
        <w:spacing w:before="0" w:after="0" w:line="288" w:lineRule="auto"/>
        <w:rPr>
          <w:rFonts w:eastAsia="Times New Roman" w:cs="Arial"/>
          <w:b/>
          <w:bCs/>
          <w:sz w:val="18"/>
          <w:szCs w:val="20"/>
          <w:lang w:eastAsia="ar-SA"/>
        </w:rPr>
      </w:pPr>
      <w:r w:rsidRPr="00A07D6B">
        <w:rPr>
          <w:rFonts w:eastAsia="Times New Roman" w:cs="Arial"/>
          <w:b/>
          <w:bCs/>
          <w:sz w:val="18"/>
          <w:szCs w:val="20"/>
          <w:lang w:eastAsia="ar-SA"/>
        </w:rPr>
        <w:t xml:space="preserve">Střední průmyslová škola Emila Kolbena Rakovník, </w:t>
      </w:r>
      <w:r w:rsidR="009330A5">
        <w:rPr>
          <w:rFonts w:eastAsia="Times New Roman" w:cs="Arial"/>
          <w:b/>
          <w:bCs/>
          <w:sz w:val="18"/>
          <w:szCs w:val="20"/>
          <w:lang w:eastAsia="ar-SA"/>
        </w:rPr>
        <w:tab/>
      </w:r>
      <w:r w:rsidR="009330A5">
        <w:rPr>
          <w:rFonts w:eastAsia="Times New Roman" w:cs="Arial"/>
          <w:b/>
          <w:bCs/>
          <w:sz w:val="18"/>
          <w:szCs w:val="20"/>
          <w:lang w:eastAsia="ar-SA"/>
        </w:rPr>
        <w:tab/>
      </w:r>
      <w:r w:rsidR="0067503B">
        <w:rPr>
          <w:rFonts w:eastAsia="Times New Roman" w:cs="Arial"/>
          <w:color w:val="FF0000"/>
          <w:sz w:val="16"/>
          <w:szCs w:val="18"/>
          <w:lang w:eastAsia="cs-CZ"/>
        </w:rPr>
        <w:t>bude doplněno</w:t>
      </w:r>
    </w:p>
    <w:p w14:paraId="3EDE80B0" w14:textId="5CA38D2B" w:rsidR="000B10BA" w:rsidRPr="00247CCD" w:rsidRDefault="00D61A8D" w:rsidP="000B10BA">
      <w:pPr>
        <w:spacing w:before="0" w:after="0" w:line="288" w:lineRule="auto"/>
        <w:rPr>
          <w:rFonts w:eastAsia="Times New Roman" w:cs="Arial"/>
          <w:b/>
          <w:bCs/>
          <w:sz w:val="18"/>
          <w:szCs w:val="20"/>
          <w:lang w:eastAsia="ar-SA"/>
        </w:rPr>
      </w:pPr>
      <w:r>
        <w:rPr>
          <w:rFonts w:eastAsia="Times New Roman" w:cs="Arial"/>
          <w:b/>
          <w:bCs/>
          <w:sz w:val="18"/>
          <w:szCs w:val="20"/>
          <w:lang w:eastAsia="ar-SA"/>
        </w:rPr>
        <w:t xml:space="preserve">příspěvková organizace </w:t>
      </w:r>
      <w:r>
        <w:rPr>
          <w:rFonts w:eastAsia="Times New Roman" w:cs="Arial"/>
          <w:b/>
          <w:bCs/>
          <w:sz w:val="18"/>
          <w:szCs w:val="20"/>
          <w:lang w:eastAsia="ar-SA"/>
        </w:rPr>
        <w:tab/>
      </w:r>
      <w:r>
        <w:rPr>
          <w:rFonts w:eastAsia="Times New Roman" w:cs="Arial"/>
          <w:b/>
          <w:bCs/>
          <w:sz w:val="18"/>
          <w:szCs w:val="20"/>
          <w:lang w:eastAsia="ar-SA"/>
        </w:rPr>
        <w:tab/>
      </w:r>
      <w:r>
        <w:rPr>
          <w:rFonts w:eastAsia="Times New Roman" w:cs="Arial"/>
          <w:b/>
          <w:bCs/>
          <w:sz w:val="18"/>
          <w:szCs w:val="20"/>
          <w:lang w:eastAsia="ar-SA"/>
        </w:rPr>
        <w:tab/>
      </w:r>
      <w:r>
        <w:rPr>
          <w:rFonts w:eastAsia="Times New Roman" w:cs="Arial"/>
          <w:b/>
          <w:bCs/>
          <w:sz w:val="18"/>
          <w:szCs w:val="20"/>
          <w:lang w:eastAsia="ar-SA"/>
        </w:rPr>
        <w:tab/>
      </w:r>
      <w:r>
        <w:rPr>
          <w:rFonts w:eastAsia="Times New Roman" w:cs="Arial"/>
          <w:b/>
          <w:bCs/>
          <w:sz w:val="18"/>
          <w:szCs w:val="20"/>
          <w:lang w:eastAsia="ar-SA"/>
        </w:rPr>
        <w:tab/>
      </w:r>
    </w:p>
    <w:p w14:paraId="78FBAB50" w14:textId="5E61AE87" w:rsidR="0063315B" w:rsidRPr="00247CCD" w:rsidRDefault="00A07D6B" w:rsidP="000B10BA">
      <w:pPr>
        <w:spacing w:before="0" w:after="0" w:line="288" w:lineRule="auto"/>
        <w:rPr>
          <w:rFonts w:eastAsia="Times New Roman" w:cs="Arial"/>
          <w:b/>
          <w:bCs/>
          <w:sz w:val="18"/>
          <w:szCs w:val="20"/>
          <w:lang w:eastAsia="ar-SA"/>
        </w:rPr>
      </w:pPr>
      <w:r w:rsidRPr="00A07D6B">
        <w:rPr>
          <w:rFonts w:eastAsia="Times New Roman" w:cs="Arial"/>
          <w:b/>
          <w:bCs/>
          <w:sz w:val="18"/>
          <w:szCs w:val="20"/>
          <w:lang w:eastAsia="ar-SA"/>
        </w:rPr>
        <w:t>RNDr. Jan Jirátko, ředitel školy</w:t>
      </w:r>
    </w:p>
    <w:p w14:paraId="047241AB" w14:textId="77777777" w:rsidR="00247CCD" w:rsidRDefault="00247CCD">
      <w:pPr>
        <w:spacing w:before="0" w:after="200"/>
        <w:rPr>
          <w:rFonts w:eastAsia="Times New Roman" w:cs="Arial"/>
          <w:b/>
          <w:bCs/>
          <w:sz w:val="18"/>
          <w:szCs w:val="20"/>
          <w:lang w:eastAsia="ar-SA"/>
        </w:rPr>
      </w:pPr>
      <w:r>
        <w:rPr>
          <w:rFonts w:eastAsia="Times New Roman" w:cs="Arial"/>
          <w:b/>
          <w:bCs/>
          <w:sz w:val="18"/>
          <w:szCs w:val="20"/>
          <w:lang w:eastAsia="ar-SA"/>
        </w:rPr>
        <w:br w:type="page"/>
      </w:r>
    </w:p>
    <w:p w14:paraId="52BABD39" w14:textId="63A9CEE0" w:rsidR="00EF2281" w:rsidRPr="00247CCD" w:rsidRDefault="00012A7E" w:rsidP="000878B5">
      <w:pPr>
        <w:spacing w:before="0" w:after="200"/>
        <w:rPr>
          <w:rFonts w:eastAsia="Times New Roman" w:cs="Arial"/>
          <w:b/>
          <w:bCs/>
          <w:sz w:val="18"/>
          <w:szCs w:val="20"/>
          <w:lang w:eastAsia="ar-SA"/>
        </w:rPr>
      </w:pPr>
      <w:r w:rsidRPr="00247CCD">
        <w:rPr>
          <w:rFonts w:eastAsia="Times New Roman" w:cs="Arial"/>
          <w:b/>
          <w:bCs/>
          <w:sz w:val="18"/>
          <w:szCs w:val="20"/>
          <w:lang w:eastAsia="ar-SA"/>
        </w:rPr>
        <w:lastRenderedPageBreak/>
        <w:t xml:space="preserve">Příloha č. 1 - </w:t>
      </w:r>
      <w:r w:rsidR="00CD27E2" w:rsidRPr="00247CCD">
        <w:rPr>
          <w:rFonts w:eastAsia="Times New Roman" w:cs="Arial"/>
          <w:b/>
          <w:bCs/>
          <w:sz w:val="18"/>
          <w:szCs w:val="20"/>
          <w:lang w:eastAsia="ar-SA"/>
        </w:rPr>
        <w:t>S</w:t>
      </w:r>
      <w:r w:rsidR="00390FB6" w:rsidRPr="00247CCD">
        <w:rPr>
          <w:rFonts w:eastAsia="Times New Roman" w:cs="Arial"/>
          <w:b/>
          <w:bCs/>
          <w:sz w:val="18"/>
          <w:szCs w:val="20"/>
          <w:lang w:eastAsia="ar-SA"/>
        </w:rPr>
        <w:t>pecifikac</w:t>
      </w:r>
      <w:r w:rsidR="00CD27E2" w:rsidRPr="00247CCD">
        <w:rPr>
          <w:rFonts w:eastAsia="Times New Roman" w:cs="Arial"/>
          <w:b/>
          <w:bCs/>
          <w:sz w:val="18"/>
          <w:szCs w:val="20"/>
          <w:lang w:eastAsia="ar-SA"/>
        </w:rPr>
        <w:t>e</w:t>
      </w:r>
      <w:r w:rsidR="00390FB6" w:rsidRPr="00247CCD">
        <w:rPr>
          <w:rFonts w:eastAsia="Times New Roman" w:cs="Arial"/>
          <w:b/>
          <w:bCs/>
          <w:sz w:val="18"/>
          <w:szCs w:val="20"/>
          <w:lang w:eastAsia="ar-SA"/>
        </w:rPr>
        <w:t xml:space="preserve"> předmětu koupě.</w:t>
      </w:r>
    </w:p>
    <w:sectPr w:rsidR="00EF2281" w:rsidRPr="00247CCD" w:rsidSect="00BD2BE4">
      <w:headerReference w:type="default" r:id="rId9"/>
      <w:footerReference w:type="default" r:id="rId10"/>
      <w:pgSz w:w="11906" w:h="16838" w:code="9"/>
      <w:pgMar w:top="1134" w:right="1418" w:bottom="1418"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DA2FF" w14:textId="77777777" w:rsidR="009F633C" w:rsidRDefault="009F633C" w:rsidP="00082AE5">
      <w:pPr>
        <w:spacing w:before="0" w:after="0" w:line="240" w:lineRule="auto"/>
      </w:pPr>
      <w:r>
        <w:separator/>
      </w:r>
    </w:p>
  </w:endnote>
  <w:endnote w:type="continuationSeparator" w:id="0">
    <w:p w14:paraId="7D958AEB" w14:textId="77777777" w:rsidR="009F633C" w:rsidRDefault="009F633C" w:rsidP="00082AE5">
      <w:pPr>
        <w:spacing w:before="0" w:after="0" w:line="240" w:lineRule="auto"/>
      </w:pPr>
      <w:r>
        <w:continuationSeparator/>
      </w:r>
    </w:p>
  </w:endnote>
  <w:endnote w:type="continuationNotice" w:id="1">
    <w:p w14:paraId="1A027AD3" w14:textId="77777777" w:rsidR="009F633C" w:rsidRDefault="009F633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78C3" w14:textId="77777777" w:rsidR="0054075D" w:rsidRPr="00AA31E5" w:rsidRDefault="008F7170" w:rsidP="00AA31E5">
    <w:pPr>
      <w:tabs>
        <w:tab w:val="center" w:pos="4536"/>
        <w:tab w:val="right" w:pos="9072"/>
      </w:tabs>
      <w:spacing w:before="0" w:after="0" w:line="240" w:lineRule="auto"/>
      <w:jc w:val="center"/>
      <w:rPr>
        <w:rFonts w:ascii="Arial" w:hAnsi="Arial" w:cs="Arial"/>
        <w:bCs/>
        <w:sz w:val="16"/>
        <w:szCs w:val="16"/>
        <w:lang w:eastAsia="cs-CZ"/>
      </w:rPr>
    </w:pPr>
    <w:r w:rsidRPr="00942B22">
      <w:rPr>
        <w:rFonts w:ascii="Arial" w:hAnsi="Arial" w:cs="Arial"/>
        <w:bCs/>
        <w:sz w:val="16"/>
        <w:szCs w:val="16"/>
        <w:lang w:eastAsia="cs-CZ"/>
      </w:rPr>
      <w:t xml:space="preserve">Stránka </w:t>
    </w:r>
    <w:r w:rsidRPr="00942B22">
      <w:rPr>
        <w:rFonts w:ascii="Arial" w:hAnsi="Arial" w:cs="Arial"/>
        <w:bCs/>
        <w:sz w:val="16"/>
        <w:szCs w:val="16"/>
        <w:lang w:eastAsia="cs-CZ"/>
      </w:rPr>
      <w:fldChar w:fldCharType="begin"/>
    </w:r>
    <w:r w:rsidRPr="00942B22">
      <w:rPr>
        <w:rFonts w:ascii="Arial" w:hAnsi="Arial" w:cs="Arial"/>
        <w:bCs/>
        <w:sz w:val="16"/>
        <w:szCs w:val="16"/>
        <w:lang w:eastAsia="cs-CZ"/>
      </w:rPr>
      <w:instrText xml:space="preserve"> PAGE </w:instrText>
    </w:r>
    <w:r w:rsidRPr="00942B22">
      <w:rPr>
        <w:rFonts w:ascii="Arial" w:hAnsi="Arial" w:cs="Arial"/>
        <w:bCs/>
        <w:sz w:val="16"/>
        <w:szCs w:val="16"/>
        <w:lang w:eastAsia="cs-CZ"/>
      </w:rPr>
      <w:fldChar w:fldCharType="separate"/>
    </w:r>
    <w:r w:rsidR="006D7816">
      <w:rPr>
        <w:rFonts w:ascii="Arial" w:hAnsi="Arial" w:cs="Arial"/>
        <w:bCs/>
        <w:noProof/>
        <w:sz w:val="16"/>
        <w:szCs w:val="16"/>
        <w:lang w:eastAsia="cs-CZ"/>
      </w:rPr>
      <w:t>2</w:t>
    </w:r>
    <w:r w:rsidRPr="00942B22">
      <w:rPr>
        <w:rFonts w:ascii="Arial" w:hAnsi="Arial" w:cs="Arial"/>
        <w:bCs/>
        <w:sz w:val="16"/>
        <w:szCs w:val="16"/>
        <w:lang w:eastAsia="cs-CZ"/>
      </w:rPr>
      <w:fldChar w:fldCharType="end"/>
    </w:r>
    <w:r w:rsidRPr="00942B22">
      <w:rPr>
        <w:rFonts w:ascii="Arial" w:hAnsi="Arial" w:cs="Arial"/>
        <w:bCs/>
        <w:sz w:val="16"/>
        <w:szCs w:val="16"/>
        <w:lang w:eastAsia="cs-CZ"/>
      </w:rPr>
      <w:t xml:space="preserve"> z </w:t>
    </w:r>
    <w:r w:rsidRPr="00942B22">
      <w:rPr>
        <w:rFonts w:ascii="Arial" w:hAnsi="Arial" w:cs="Arial"/>
        <w:bCs/>
        <w:sz w:val="16"/>
        <w:szCs w:val="16"/>
        <w:lang w:eastAsia="cs-CZ"/>
      </w:rPr>
      <w:fldChar w:fldCharType="begin"/>
    </w:r>
    <w:r w:rsidRPr="00942B22">
      <w:rPr>
        <w:rFonts w:ascii="Arial" w:hAnsi="Arial" w:cs="Arial"/>
        <w:bCs/>
        <w:sz w:val="16"/>
        <w:szCs w:val="16"/>
        <w:lang w:eastAsia="cs-CZ"/>
      </w:rPr>
      <w:instrText xml:space="preserve"> NUMPAGES  </w:instrText>
    </w:r>
    <w:r w:rsidRPr="00942B22">
      <w:rPr>
        <w:rFonts w:ascii="Arial" w:hAnsi="Arial" w:cs="Arial"/>
        <w:bCs/>
        <w:sz w:val="16"/>
        <w:szCs w:val="16"/>
        <w:lang w:eastAsia="cs-CZ"/>
      </w:rPr>
      <w:fldChar w:fldCharType="separate"/>
    </w:r>
    <w:r w:rsidR="006D7816">
      <w:rPr>
        <w:rFonts w:ascii="Arial" w:hAnsi="Arial" w:cs="Arial"/>
        <w:bCs/>
        <w:noProof/>
        <w:sz w:val="16"/>
        <w:szCs w:val="16"/>
        <w:lang w:eastAsia="cs-CZ"/>
      </w:rPr>
      <w:t>6</w:t>
    </w:r>
    <w:r w:rsidRPr="00942B22">
      <w:rPr>
        <w:rFonts w:ascii="Arial" w:hAnsi="Arial" w:cs="Arial"/>
        <w:bCs/>
        <w:sz w:val="16"/>
        <w:szCs w:val="16"/>
        <w:lang w:eastAsia="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62652" w14:textId="77777777" w:rsidR="009F633C" w:rsidRDefault="009F633C" w:rsidP="00082AE5">
      <w:pPr>
        <w:spacing w:before="0" w:after="0" w:line="240" w:lineRule="auto"/>
      </w:pPr>
      <w:r>
        <w:separator/>
      </w:r>
    </w:p>
  </w:footnote>
  <w:footnote w:type="continuationSeparator" w:id="0">
    <w:p w14:paraId="51E9BC50" w14:textId="77777777" w:rsidR="009F633C" w:rsidRDefault="009F633C" w:rsidP="00082AE5">
      <w:pPr>
        <w:spacing w:before="0" w:after="0" w:line="240" w:lineRule="auto"/>
      </w:pPr>
      <w:r>
        <w:continuationSeparator/>
      </w:r>
    </w:p>
  </w:footnote>
  <w:footnote w:type="continuationNotice" w:id="1">
    <w:p w14:paraId="4AE1A035" w14:textId="77777777" w:rsidR="009F633C" w:rsidRDefault="009F633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E49B4" w14:textId="77777777" w:rsidR="003C4690" w:rsidRDefault="003C46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809EC9CA"/>
    <w:lvl w:ilvl="0">
      <w:start w:val="1"/>
      <w:numFmt w:val="decimal"/>
      <w:lvlText w:val="9.%1"/>
      <w:lvlJc w:val="left"/>
      <w:pPr>
        <w:tabs>
          <w:tab w:val="num" w:pos="720"/>
        </w:tabs>
        <w:ind w:left="720" w:hanging="360"/>
      </w:pPr>
      <w:rPr>
        <w:rFonts w:ascii="Arial" w:hAnsi="Arial" w:cs="Arial" w:hint="default"/>
        <w:b w:val="0"/>
        <w:i w:val="0"/>
        <w:sz w:val="18"/>
        <w:szCs w:val="22"/>
      </w:rPr>
    </w:lvl>
  </w:abstractNum>
  <w:abstractNum w:abstractNumId="1" w15:restartNumberingAfterBreak="0">
    <w:nsid w:val="00000005"/>
    <w:multiLevelType w:val="multilevel"/>
    <w:tmpl w:val="00000005"/>
    <w:name w:val="WW8Num9"/>
    <w:lvl w:ilvl="0">
      <w:start w:val="4"/>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720"/>
        </w:tabs>
        <w:ind w:left="720" w:hanging="72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080"/>
        </w:tabs>
        <w:ind w:left="1080" w:hanging="108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440"/>
        </w:tabs>
        <w:ind w:left="1440" w:hanging="1440"/>
      </w:pPr>
      <w:rPr>
        <w:rFonts w:cs="Times New Roman"/>
        <w:color w:val="auto"/>
      </w:rPr>
    </w:lvl>
  </w:abstractNum>
  <w:abstractNum w:abstractNumId="2" w15:restartNumberingAfterBreak="0">
    <w:nsid w:val="00000006"/>
    <w:multiLevelType w:val="singleLevel"/>
    <w:tmpl w:val="D5280D64"/>
    <w:name w:val="WW8Num14"/>
    <w:lvl w:ilvl="0">
      <w:start w:val="1"/>
      <w:numFmt w:val="decimal"/>
      <w:lvlText w:val="3.%1"/>
      <w:lvlJc w:val="left"/>
      <w:pPr>
        <w:tabs>
          <w:tab w:val="num" w:pos="2340"/>
        </w:tabs>
        <w:ind w:left="2340" w:hanging="360"/>
      </w:pPr>
      <w:rPr>
        <w:rFonts w:ascii="Garamond" w:hAnsi="Garamond" w:cs="Arial" w:hint="default"/>
        <w:b w:val="0"/>
        <w:i w:val="0"/>
        <w:sz w:val="18"/>
        <w:szCs w:val="22"/>
      </w:rPr>
    </w:lvl>
  </w:abstractNum>
  <w:abstractNum w:abstractNumId="3" w15:restartNumberingAfterBreak="0">
    <w:nsid w:val="00000008"/>
    <w:multiLevelType w:val="multilevel"/>
    <w:tmpl w:val="533EC610"/>
    <w:name w:val="WW8Num19"/>
    <w:lvl w:ilvl="0">
      <w:start w:val="1"/>
      <w:numFmt w:val="decimal"/>
      <w:lvlText w:val="8.%1."/>
      <w:lvlJc w:val="left"/>
      <w:pPr>
        <w:tabs>
          <w:tab w:val="num" w:pos="720"/>
        </w:tabs>
        <w:ind w:left="720" w:hanging="360"/>
      </w:pPr>
      <w:rPr>
        <w:rFonts w:ascii="Arial" w:hAnsi="Arial" w:cs="Arial" w:hint="default"/>
        <w:b w:val="0"/>
        <w:i w:val="0"/>
        <w:color w:val="auto"/>
        <w:sz w:val="18"/>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15:restartNumberingAfterBreak="0">
    <w:nsid w:val="0000000A"/>
    <w:multiLevelType w:val="singleLevel"/>
    <w:tmpl w:val="0000000A"/>
    <w:name w:val="WW8Num21"/>
    <w:lvl w:ilvl="0">
      <w:numFmt w:val="bullet"/>
      <w:lvlText w:val="-"/>
      <w:lvlJc w:val="left"/>
      <w:pPr>
        <w:tabs>
          <w:tab w:val="num" w:pos="720"/>
        </w:tabs>
        <w:ind w:left="720" w:hanging="360"/>
      </w:pPr>
      <w:rPr>
        <w:rFonts w:ascii="Arial" w:hAnsi="Arial"/>
      </w:rPr>
    </w:lvl>
  </w:abstractNum>
  <w:abstractNum w:abstractNumId="5" w15:restartNumberingAfterBreak="0">
    <w:nsid w:val="0000000D"/>
    <w:multiLevelType w:val="multilevel"/>
    <w:tmpl w:val="0000000D"/>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E"/>
    <w:multiLevelType w:val="multilevel"/>
    <w:tmpl w:val="0000000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8B51F1A"/>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40430727"/>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45853D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8B79C0"/>
    <w:multiLevelType w:val="multilevel"/>
    <w:tmpl w:val="0405001F"/>
    <w:name w:val="WW8Num1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48126C"/>
    <w:multiLevelType w:val="hybridMultilevel"/>
    <w:tmpl w:val="B6B25C5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11"/>
  </w:num>
  <w:num w:numId="10">
    <w:abstractNumId w:val="7"/>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E5"/>
    <w:rsid w:val="000008EB"/>
    <w:rsid w:val="00001B24"/>
    <w:rsid w:val="00007639"/>
    <w:rsid w:val="00010562"/>
    <w:rsid w:val="00011222"/>
    <w:rsid w:val="00011AD3"/>
    <w:rsid w:val="00012419"/>
    <w:rsid w:val="00012A7E"/>
    <w:rsid w:val="00012C9C"/>
    <w:rsid w:val="00012EDE"/>
    <w:rsid w:val="00013DBE"/>
    <w:rsid w:val="0001402F"/>
    <w:rsid w:val="000143FC"/>
    <w:rsid w:val="000159A7"/>
    <w:rsid w:val="000170B7"/>
    <w:rsid w:val="000177BF"/>
    <w:rsid w:val="00021703"/>
    <w:rsid w:val="0002270B"/>
    <w:rsid w:val="00026147"/>
    <w:rsid w:val="00027547"/>
    <w:rsid w:val="00030560"/>
    <w:rsid w:val="000314FF"/>
    <w:rsid w:val="00032A05"/>
    <w:rsid w:val="00032D2F"/>
    <w:rsid w:val="00033ACC"/>
    <w:rsid w:val="0003439C"/>
    <w:rsid w:val="00035AAE"/>
    <w:rsid w:val="0003624A"/>
    <w:rsid w:val="00036B7E"/>
    <w:rsid w:val="0003786A"/>
    <w:rsid w:val="00037C70"/>
    <w:rsid w:val="00037CD0"/>
    <w:rsid w:val="00040ED4"/>
    <w:rsid w:val="00040F65"/>
    <w:rsid w:val="00041CFB"/>
    <w:rsid w:val="00042316"/>
    <w:rsid w:val="000423A5"/>
    <w:rsid w:val="0004305C"/>
    <w:rsid w:val="00043C89"/>
    <w:rsid w:val="00044581"/>
    <w:rsid w:val="000454F7"/>
    <w:rsid w:val="00045C62"/>
    <w:rsid w:val="00045F59"/>
    <w:rsid w:val="0004600F"/>
    <w:rsid w:val="000463CA"/>
    <w:rsid w:val="0005035B"/>
    <w:rsid w:val="00051EA5"/>
    <w:rsid w:val="00054DB6"/>
    <w:rsid w:val="00057FE9"/>
    <w:rsid w:val="000603FF"/>
    <w:rsid w:val="00063CD8"/>
    <w:rsid w:val="00065623"/>
    <w:rsid w:val="000704A6"/>
    <w:rsid w:val="00070838"/>
    <w:rsid w:val="00071780"/>
    <w:rsid w:val="00072242"/>
    <w:rsid w:val="00075125"/>
    <w:rsid w:val="00075B69"/>
    <w:rsid w:val="00075C23"/>
    <w:rsid w:val="00076DEF"/>
    <w:rsid w:val="000773AA"/>
    <w:rsid w:val="000801F1"/>
    <w:rsid w:val="000804E2"/>
    <w:rsid w:val="0008065E"/>
    <w:rsid w:val="00080DB4"/>
    <w:rsid w:val="00080E63"/>
    <w:rsid w:val="00082AE5"/>
    <w:rsid w:val="00082E03"/>
    <w:rsid w:val="0008318C"/>
    <w:rsid w:val="00083CB2"/>
    <w:rsid w:val="0008522B"/>
    <w:rsid w:val="00086177"/>
    <w:rsid w:val="000878B5"/>
    <w:rsid w:val="000927DB"/>
    <w:rsid w:val="00093687"/>
    <w:rsid w:val="00095FDF"/>
    <w:rsid w:val="00096D41"/>
    <w:rsid w:val="0009799B"/>
    <w:rsid w:val="000A0245"/>
    <w:rsid w:val="000A1C61"/>
    <w:rsid w:val="000A6594"/>
    <w:rsid w:val="000A7951"/>
    <w:rsid w:val="000B10BA"/>
    <w:rsid w:val="000B262F"/>
    <w:rsid w:val="000B2E6C"/>
    <w:rsid w:val="000B35C7"/>
    <w:rsid w:val="000B364D"/>
    <w:rsid w:val="000B3989"/>
    <w:rsid w:val="000B6235"/>
    <w:rsid w:val="000B6CB0"/>
    <w:rsid w:val="000B7816"/>
    <w:rsid w:val="000B7A68"/>
    <w:rsid w:val="000C1402"/>
    <w:rsid w:val="000C2D43"/>
    <w:rsid w:val="000C4358"/>
    <w:rsid w:val="000C46F8"/>
    <w:rsid w:val="000D1B88"/>
    <w:rsid w:val="000D2DCE"/>
    <w:rsid w:val="000D2EE7"/>
    <w:rsid w:val="000D3ACE"/>
    <w:rsid w:val="000D4CA6"/>
    <w:rsid w:val="000D552B"/>
    <w:rsid w:val="000D599B"/>
    <w:rsid w:val="000D5D8F"/>
    <w:rsid w:val="000D60B5"/>
    <w:rsid w:val="000D6677"/>
    <w:rsid w:val="000E0F68"/>
    <w:rsid w:val="000E19CA"/>
    <w:rsid w:val="000E1DA2"/>
    <w:rsid w:val="000E2608"/>
    <w:rsid w:val="000E3E99"/>
    <w:rsid w:val="000E6A75"/>
    <w:rsid w:val="000E76A6"/>
    <w:rsid w:val="000F0501"/>
    <w:rsid w:val="000F0CAC"/>
    <w:rsid w:val="000F0DDF"/>
    <w:rsid w:val="000F14D5"/>
    <w:rsid w:val="000F1A3D"/>
    <w:rsid w:val="000F1D22"/>
    <w:rsid w:val="000F20A2"/>
    <w:rsid w:val="000F2780"/>
    <w:rsid w:val="000F2F22"/>
    <w:rsid w:val="000F497D"/>
    <w:rsid w:val="000F75A4"/>
    <w:rsid w:val="0010089F"/>
    <w:rsid w:val="00102976"/>
    <w:rsid w:val="001037FE"/>
    <w:rsid w:val="001068FB"/>
    <w:rsid w:val="00110C0C"/>
    <w:rsid w:val="00111A70"/>
    <w:rsid w:val="00111F0D"/>
    <w:rsid w:val="00111F54"/>
    <w:rsid w:val="00112E1B"/>
    <w:rsid w:val="0011331D"/>
    <w:rsid w:val="00115E45"/>
    <w:rsid w:val="00116560"/>
    <w:rsid w:val="00116D8A"/>
    <w:rsid w:val="001207BA"/>
    <w:rsid w:val="00120AC8"/>
    <w:rsid w:val="00120D0D"/>
    <w:rsid w:val="00121482"/>
    <w:rsid w:val="001214CE"/>
    <w:rsid w:val="001221CD"/>
    <w:rsid w:val="00122E1F"/>
    <w:rsid w:val="00123C53"/>
    <w:rsid w:val="00123D94"/>
    <w:rsid w:val="001247EA"/>
    <w:rsid w:val="0012665C"/>
    <w:rsid w:val="00127A04"/>
    <w:rsid w:val="00132B57"/>
    <w:rsid w:val="00133279"/>
    <w:rsid w:val="001348D8"/>
    <w:rsid w:val="00134A20"/>
    <w:rsid w:val="00135B52"/>
    <w:rsid w:val="00135B53"/>
    <w:rsid w:val="001417EC"/>
    <w:rsid w:val="001435FC"/>
    <w:rsid w:val="0014391F"/>
    <w:rsid w:val="00146358"/>
    <w:rsid w:val="001469F9"/>
    <w:rsid w:val="00146C06"/>
    <w:rsid w:val="00147DEE"/>
    <w:rsid w:val="001502C3"/>
    <w:rsid w:val="0015159B"/>
    <w:rsid w:val="0015272C"/>
    <w:rsid w:val="00153872"/>
    <w:rsid w:val="00153E7A"/>
    <w:rsid w:val="001542A4"/>
    <w:rsid w:val="001548FF"/>
    <w:rsid w:val="001549F6"/>
    <w:rsid w:val="0015782C"/>
    <w:rsid w:val="00157D33"/>
    <w:rsid w:val="00160B67"/>
    <w:rsid w:val="0016156D"/>
    <w:rsid w:val="00161B2A"/>
    <w:rsid w:val="00164153"/>
    <w:rsid w:val="001649F8"/>
    <w:rsid w:val="00167FD4"/>
    <w:rsid w:val="001707CF"/>
    <w:rsid w:val="00170FBE"/>
    <w:rsid w:val="001745F4"/>
    <w:rsid w:val="00174621"/>
    <w:rsid w:val="001753F0"/>
    <w:rsid w:val="00175ACF"/>
    <w:rsid w:val="00176316"/>
    <w:rsid w:val="0018153B"/>
    <w:rsid w:val="00181B80"/>
    <w:rsid w:val="00185B0B"/>
    <w:rsid w:val="00186022"/>
    <w:rsid w:val="0018637D"/>
    <w:rsid w:val="00186A27"/>
    <w:rsid w:val="00187592"/>
    <w:rsid w:val="001904C3"/>
    <w:rsid w:val="00190D66"/>
    <w:rsid w:val="00191078"/>
    <w:rsid w:val="001912F6"/>
    <w:rsid w:val="00191B7C"/>
    <w:rsid w:val="001927BA"/>
    <w:rsid w:val="00193E01"/>
    <w:rsid w:val="001940BC"/>
    <w:rsid w:val="00195BD5"/>
    <w:rsid w:val="00196973"/>
    <w:rsid w:val="00197591"/>
    <w:rsid w:val="001A0006"/>
    <w:rsid w:val="001A0A56"/>
    <w:rsid w:val="001A2074"/>
    <w:rsid w:val="001A37BC"/>
    <w:rsid w:val="001A7B01"/>
    <w:rsid w:val="001A7D16"/>
    <w:rsid w:val="001B13A0"/>
    <w:rsid w:val="001B1DA6"/>
    <w:rsid w:val="001B2589"/>
    <w:rsid w:val="001B2CE0"/>
    <w:rsid w:val="001B442D"/>
    <w:rsid w:val="001B4C31"/>
    <w:rsid w:val="001B507F"/>
    <w:rsid w:val="001B58CA"/>
    <w:rsid w:val="001B78EA"/>
    <w:rsid w:val="001B7D92"/>
    <w:rsid w:val="001C032A"/>
    <w:rsid w:val="001C1002"/>
    <w:rsid w:val="001C130C"/>
    <w:rsid w:val="001C3D3C"/>
    <w:rsid w:val="001C4EF9"/>
    <w:rsid w:val="001C5A3C"/>
    <w:rsid w:val="001C62FE"/>
    <w:rsid w:val="001C7141"/>
    <w:rsid w:val="001C74B8"/>
    <w:rsid w:val="001C7F2D"/>
    <w:rsid w:val="001D1FBF"/>
    <w:rsid w:val="001D2812"/>
    <w:rsid w:val="001D4946"/>
    <w:rsid w:val="001D51B1"/>
    <w:rsid w:val="001D5724"/>
    <w:rsid w:val="001D6D31"/>
    <w:rsid w:val="001E06C2"/>
    <w:rsid w:val="001E41C9"/>
    <w:rsid w:val="001E4226"/>
    <w:rsid w:val="001E4EDE"/>
    <w:rsid w:val="001E4F8F"/>
    <w:rsid w:val="001E4FEC"/>
    <w:rsid w:val="001E53A5"/>
    <w:rsid w:val="001E5A7E"/>
    <w:rsid w:val="001E6916"/>
    <w:rsid w:val="001E6F7E"/>
    <w:rsid w:val="001E7A92"/>
    <w:rsid w:val="001F0F99"/>
    <w:rsid w:val="001F139A"/>
    <w:rsid w:val="001F4C6D"/>
    <w:rsid w:val="001F5FEA"/>
    <w:rsid w:val="001F7B59"/>
    <w:rsid w:val="00203732"/>
    <w:rsid w:val="00205822"/>
    <w:rsid w:val="00207D5D"/>
    <w:rsid w:val="0021425C"/>
    <w:rsid w:val="00215065"/>
    <w:rsid w:val="00216C22"/>
    <w:rsid w:val="0022035E"/>
    <w:rsid w:val="00220B4D"/>
    <w:rsid w:val="00222D87"/>
    <w:rsid w:val="00224D17"/>
    <w:rsid w:val="002251C3"/>
    <w:rsid w:val="00227EB9"/>
    <w:rsid w:val="00230177"/>
    <w:rsid w:val="00230492"/>
    <w:rsid w:val="00230940"/>
    <w:rsid w:val="00231671"/>
    <w:rsid w:val="002316BF"/>
    <w:rsid w:val="00231B7B"/>
    <w:rsid w:val="0023201F"/>
    <w:rsid w:val="00232F18"/>
    <w:rsid w:val="00235274"/>
    <w:rsid w:val="00236DCA"/>
    <w:rsid w:val="00237A68"/>
    <w:rsid w:val="00237BAF"/>
    <w:rsid w:val="00237CE4"/>
    <w:rsid w:val="002404D5"/>
    <w:rsid w:val="00242098"/>
    <w:rsid w:val="0024380F"/>
    <w:rsid w:val="00243B8D"/>
    <w:rsid w:val="00244590"/>
    <w:rsid w:val="002467B9"/>
    <w:rsid w:val="00247CCD"/>
    <w:rsid w:val="00250302"/>
    <w:rsid w:val="002508AF"/>
    <w:rsid w:val="002509BC"/>
    <w:rsid w:val="00250EB9"/>
    <w:rsid w:val="00252249"/>
    <w:rsid w:val="0025237C"/>
    <w:rsid w:val="0025243C"/>
    <w:rsid w:val="00253533"/>
    <w:rsid w:val="002560C0"/>
    <w:rsid w:val="0025685E"/>
    <w:rsid w:val="00256987"/>
    <w:rsid w:val="00257538"/>
    <w:rsid w:val="0026349C"/>
    <w:rsid w:val="002654FA"/>
    <w:rsid w:val="00265BBD"/>
    <w:rsid w:val="00266131"/>
    <w:rsid w:val="002661A0"/>
    <w:rsid w:val="0027158F"/>
    <w:rsid w:val="00271716"/>
    <w:rsid w:val="00272B14"/>
    <w:rsid w:val="002734F5"/>
    <w:rsid w:val="0027480A"/>
    <w:rsid w:val="00274D8A"/>
    <w:rsid w:val="00280B07"/>
    <w:rsid w:val="00280DE5"/>
    <w:rsid w:val="00281F37"/>
    <w:rsid w:val="00282347"/>
    <w:rsid w:val="00282809"/>
    <w:rsid w:val="00284100"/>
    <w:rsid w:val="002847A8"/>
    <w:rsid w:val="002850FD"/>
    <w:rsid w:val="00285774"/>
    <w:rsid w:val="00285F48"/>
    <w:rsid w:val="00286124"/>
    <w:rsid w:val="00290482"/>
    <w:rsid w:val="00290AD8"/>
    <w:rsid w:val="0029246B"/>
    <w:rsid w:val="0029331F"/>
    <w:rsid w:val="002935E3"/>
    <w:rsid w:val="00294A8A"/>
    <w:rsid w:val="00294E06"/>
    <w:rsid w:val="00296D01"/>
    <w:rsid w:val="00297931"/>
    <w:rsid w:val="00297E38"/>
    <w:rsid w:val="002A1EEB"/>
    <w:rsid w:val="002A2754"/>
    <w:rsid w:val="002A39A4"/>
    <w:rsid w:val="002A3ABD"/>
    <w:rsid w:val="002A4E6A"/>
    <w:rsid w:val="002A6222"/>
    <w:rsid w:val="002A6A63"/>
    <w:rsid w:val="002A7306"/>
    <w:rsid w:val="002A7B6B"/>
    <w:rsid w:val="002B22FF"/>
    <w:rsid w:val="002B3781"/>
    <w:rsid w:val="002B563C"/>
    <w:rsid w:val="002B5B4D"/>
    <w:rsid w:val="002B6EA6"/>
    <w:rsid w:val="002B79C5"/>
    <w:rsid w:val="002B7AAF"/>
    <w:rsid w:val="002C02BB"/>
    <w:rsid w:val="002C39FF"/>
    <w:rsid w:val="002C3ACA"/>
    <w:rsid w:val="002C7901"/>
    <w:rsid w:val="002D15CE"/>
    <w:rsid w:val="002D164D"/>
    <w:rsid w:val="002D1E22"/>
    <w:rsid w:val="002D21D6"/>
    <w:rsid w:val="002D42B3"/>
    <w:rsid w:val="002D4652"/>
    <w:rsid w:val="002D6E6A"/>
    <w:rsid w:val="002D70BC"/>
    <w:rsid w:val="002E0799"/>
    <w:rsid w:val="002E266C"/>
    <w:rsid w:val="002E7962"/>
    <w:rsid w:val="002F09DE"/>
    <w:rsid w:val="002F0C10"/>
    <w:rsid w:val="002F2652"/>
    <w:rsid w:val="002F34B5"/>
    <w:rsid w:val="002F65F1"/>
    <w:rsid w:val="002F678A"/>
    <w:rsid w:val="002F67FD"/>
    <w:rsid w:val="00300E78"/>
    <w:rsid w:val="00301651"/>
    <w:rsid w:val="003038A6"/>
    <w:rsid w:val="00303FFC"/>
    <w:rsid w:val="003040D5"/>
    <w:rsid w:val="00304E9E"/>
    <w:rsid w:val="003056B8"/>
    <w:rsid w:val="0030675F"/>
    <w:rsid w:val="003071E5"/>
    <w:rsid w:val="0030778F"/>
    <w:rsid w:val="0031028D"/>
    <w:rsid w:val="003124B9"/>
    <w:rsid w:val="003128EC"/>
    <w:rsid w:val="00313ED1"/>
    <w:rsid w:val="003167F1"/>
    <w:rsid w:val="00317862"/>
    <w:rsid w:val="00322E07"/>
    <w:rsid w:val="003231EB"/>
    <w:rsid w:val="0032459C"/>
    <w:rsid w:val="00325195"/>
    <w:rsid w:val="00325938"/>
    <w:rsid w:val="003352D9"/>
    <w:rsid w:val="00336236"/>
    <w:rsid w:val="00336C48"/>
    <w:rsid w:val="00336D28"/>
    <w:rsid w:val="00337EED"/>
    <w:rsid w:val="00341050"/>
    <w:rsid w:val="0034263F"/>
    <w:rsid w:val="00342FFB"/>
    <w:rsid w:val="003432E8"/>
    <w:rsid w:val="00343C6E"/>
    <w:rsid w:val="00344C1E"/>
    <w:rsid w:val="0034531D"/>
    <w:rsid w:val="00345B02"/>
    <w:rsid w:val="00346EF3"/>
    <w:rsid w:val="0034750C"/>
    <w:rsid w:val="00347831"/>
    <w:rsid w:val="00350E56"/>
    <w:rsid w:val="0035221B"/>
    <w:rsid w:val="003531A1"/>
    <w:rsid w:val="003532CF"/>
    <w:rsid w:val="00353529"/>
    <w:rsid w:val="00354583"/>
    <w:rsid w:val="00354D44"/>
    <w:rsid w:val="00355083"/>
    <w:rsid w:val="00355699"/>
    <w:rsid w:val="003563DE"/>
    <w:rsid w:val="00356529"/>
    <w:rsid w:val="0035674E"/>
    <w:rsid w:val="00356940"/>
    <w:rsid w:val="00357231"/>
    <w:rsid w:val="003633C6"/>
    <w:rsid w:val="003655DA"/>
    <w:rsid w:val="0036564F"/>
    <w:rsid w:val="003679BE"/>
    <w:rsid w:val="003701A1"/>
    <w:rsid w:val="003701EA"/>
    <w:rsid w:val="0037117B"/>
    <w:rsid w:val="00371379"/>
    <w:rsid w:val="00372BB8"/>
    <w:rsid w:val="003733C5"/>
    <w:rsid w:val="00373CFB"/>
    <w:rsid w:val="003740D4"/>
    <w:rsid w:val="00375AC3"/>
    <w:rsid w:val="00375CB6"/>
    <w:rsid w:val="0038029D"/>
    <w:rsid w:val="00380908"/>
    <w:rsid w:val="00380963"/>
    <w:rsid w:val="003824A5"/>
    <w:rsid w:val="003826F6"/>
    <w:rsid w:val="00382D29"/>
    <w:rsid w:val="0038325B"/>
    <w:rsid w:val="00383C81"/>
    <w:rsid w:val="003867D2"/>
    <w:rsid w:val="00386958"/>
    <w:rsid w:val="003872E4"/>
    <w:rsid w:val="00387521"/>
    <w:rsid w:val="00390C08"/>
    <w:rsid w:val="00390FB6"/>
    <w:rsid w:val="00391187"/>
    <w:rsid w:val="00391B7A"/>
    <w:rsid w:val="003936B4"/>
    <w:rsid w:val="00395028"/>
    <w:rsid w:val="0039584F"/>
    <w:rsid w:val="003967AD"/>
    <w:rsid w:val="0039770C"/>
    <w:rsid w:val="003A1F38"/>
    <w:rsid w:val="003A3584"/>
    <w:rsid w:val="003A392D"/>
    <w:rsid w:val="003A53E5"/>
    <w:rsid w:val="003A55F9"/>
    <w:rsid w:val="003B1287"/>
    <w:rsid w:val="003B3912"/>
    <w:rsid w:val="003B4BE2"/>
    <w:rsid w:val="003B63EC"/>
    <w:rsid w:val="003B6995"/>
    <w:rsid w:val="003B6998"/>
    <w:rsid w:val="003C0C5E"/>
    <w:rsid w:val="003C2748"/>
    <w:rsid w:val="003C2AF6"/>
    <w:rsid w:val="003C3734"/>
    <w:rsid w:val="003C40F0"/>
    <w:rsid w:val="003C4690"/>
    <w:rsid w:val="003C660C"/>
    <w:rsid w:val="003C69FE"/>
    <w:rsid w:val="003D2287"/>
    <w:rsid w:val="003D3B8E"/>
    <w:rsid w:val="003D3E5C"/>
    <w:rsid w:val="003D6191"/>
    <w:rsid w:val="003E122F"/>
    <w:rsid w:val="003E1419"/>
    <w:rsid w:val="003E6466"/>
    <w:rsid w:val="003E64DD"/>
    <w:rsid w:val="003F016E"/>
    <w:rsid w:val="003F40A0"/>
    <w:rsid w:val="003F6469"/>
    <w:rsid w:val="0040000E"/>
    <w:rsid w:val="004013BA"/>
    <w:rsid w:val="00403C63"/>
    <w:rsid w:val="004045E4"/>
    <w:rsid w:val="00404BE2"/>
    <w:rsid w:val="00405657"/>
    <w:rsid w:val="004062A3"/>
    <w:rsid w:val="00406724"/>
    <w:rsid w:val="00406932"/>
    <w:rsid w:val="00406CF0"/>
    <w:rsid w:val="00413A0F"/>
    <w:rsid w:val="0041452F"/>
    <w:rsid w:val="004179A4"/>
    <w:rsid w:val="00417FD8"/>
    <w:rsid w:val="004201C4"/>
    <w:rsid w:val="004228A6"/>
    <w:rsid w:val="00422E18"/>
    <w:rsid w:val="004236B7"/>
    <w:rsid w:val="00423AD1"/>
    <w:rsid w:val="00424CEA"/>
    <w:rsid w:val="004252C9"/>
    <w:rsid w:val="004257E2"/>
    <w:rsid w:val="00425A23"/>
    <w:rsid w:val="00427924"/>
    <w:rsid w:val="00430FFA"/>
    <w:rsid w:val="00431C86"/>
    <w:rsid w:val="004328E3"/>
    <w:rsid w:val="00432A7F"/>
    <w:rsid w:val="004337C4"/>
    <w:rsid w:val="004339EA"/>
    <w:rsid w:val="00433E9E"/>
    <w:rsid w:val="004340B8"/>
    <w:rsid w:val="00434A75"/>
    <w:rsid w:val="0043584F"/>
    <w:rsid w:val="00436370"/>
    <w:rsid w:val="004407B5"/>
    <w:rsid w:val="0044145F"/>
    <w:rsid w:val="00441AC5"/>
    <w:rsid w:val="004433F0"/>
    <w:rsid w:val="00443ACE"/>
    <w:rsid w:val="00444ADD"/>
    <w:rsid w:val="004458AF"/>
    <w:rsid w:val="00446628"/>
    <w:rsid w:val="00446659"/>
    <w:rsid w:val="00446B4E"/>
    <w:rsid w:val="004500E6"/>
    <w:rsid w:val="004550F7"/>
    <w:rsid w:val="00457F05"/>
    <w:rsid w:val="00460E4D"/>
    <w:rsid w:val="0046223E"/>
    <w:rsid w:val="004624A0"/>
    <w:rsid w:val="004675C4"/>
    <w:rsid w:val="00471425"/>
    <w:rsid w:val="00472368"/>
    <w:rsid w:val="004740DD"/>
    <w:rsid w:val="004747E6"/>
    <w:rsid w:val="00475F4D"/>
    <w:rsid w:val="00476BD4"/>
    <w:rsid w:val="00480C69"/>
    <w:rsid w:val="00481424"/>
    <w:rsid w:val="004818CB"/>
    <w:rsid w:val="00481ED2"/>
    <w:rsid w:val="00483454"/>
    <w:rsid w:val="004863ED"/>
    <w:rsid w:val="00486832"/>
    <w:rsid w:val="0048696E"/>
    <w:rsid w:val="00486C53"/>
    <w:rsid w:val="00486E58"/>
    <w:rsid w:val="00492F25"/>
    <w:rsid w:val="00494311"/>
    <w:rsid w:val="00494798"/>
    <w:rsid w:val="00495732"/>
    <w:rsid w:val="00495F87"/>
    <w:rsid w:val="004960A8"/>
    <w:rsid w:val="00496C14"/>
    <w:rsid w:val="004A0709"/>
    <w:rsid w:val="004A0F7C"/>
    <w:rsid w:val="004A10F8"/>
    <w:rsid w:val="004A1C25"/>
    <w:rsid w:val="004A2252"/>
    <w:rsid w:val="004A304B"/>
    <w:rsid w:val="004A4371"/>
    <w:rsid w:val="004A4393"/>
    <w:rsid w:val="004A5729"/>
    <w:rsid w:val="004B04CE"/>
    <w:rsid w:val="004B0F1A"/>
    <w:rsid w:val="004B121B"/>
    <w:rsid w:val="004B1AA1"/>
    <w:rsid w:val="004B1E8C"/>
    <w:rsid w:val="004B20F9"/>
    <w:rsid w:val="004B3326"/>
    <w:rsid w:val="004B39E1"/>
    <w:rsid w:val="004B3C25"/>
    <w:rsid w:val="004C05E8"/>
    <w:rsid w:val="004C0BDA"/>
    <w:rsid w:val="004C0FCD"/>
    <w:rsid w:val="004C11B8"/>
    <w:rsid w:val="004C2510"/>
    <w:rsid w:val="004C5A6A"/>
    <w:rsid w:val="004C5DBC"/>
    <w:rsid w:val="004C60DE"/>
    <w:rsid w:val="004C6EF3"/>
    <w:rsid w:val="004D11FB"/>
    <w:rsid w:val="004D147A"/>
    <w:rsid w:val="004D1655"/>
    <w:rsid w:val="004D1BD8"/>
    <w:rsid w:val="004D2316"/>
    <w:rsid w:val="004D271D"/>
    <w:rsid w:val="004D3428"/>
    <w:rsid w:val="004D3B49"/>
    <w:rsid w:val="004D6271"/>
    <w:rsid w:val="004D6D68"/>
    <w:rsid w:val="004D70E6"/>
    <w:rsid w:val="004D7550"/>
    <w:rsid w:val="004D7EB7"/>
    <w:rsid w:val="004E016F"/>
    <w:rsid w:val="004E1F3F"/>
    <w:rsid w:val="004E30E3"/>
    <w:rsid w:val="004E333D"/>
    <w:rsid w:val="004E41FA"/>
    <w:rsid w:val="004E44BC"/>
    <w:rsid w:val="004E6704"/>
    <w:rsid w:val="004F19B6"/>
    <w:rsid w:val="004F1E7B"/>
    <w:rsid w:val="004F2DA0"/>
    <w:rsid w:val="004F671D"/>
    <w:rsid w:val="0050066F"/>
    <w:rsid w:val="00500DFC"/>
    <w:rsid w:val="005029EB"/>
    <w:rsid w:val="00504022"/>
    <w:rsid w:val="00504E70"/>
    <w:rsid w:val="005058B2"/>
    <w:rsid w:val="0050623F"/>
    <w:rsid w:val="00514815"/>
    <w:rsid w:val="00515899"/>
    <w:rsid w:val="0051650B"/>
    <w:rsid w:val="005170DD"/>
    <w:rsid w:val="00517BDB"/>
    <w:rsid w:val="00520DD4"/>
    <w:rsid w:val="005241CD"/>
    <w:rsid w:val="005249FD"/>
    <w:rsid w:val="0052501C"/>
    <w:rsid w:val="00525AD2"/>
    <w:rsid w:val="005310DD"/>
    <w:rsid w:val="00532146"/>
    <w:rsid w:val="0053297F"/>
    <w:rsid w:val="00533616"/>
    <w:rsid w:val="0053535F"/>
    <w:rsid w:val="00536A7F"/>
    <w:rsid w:val="00537861"/>
    <w:rsid w:val="0054075D"/>
    <w:rsid w:val="005408D1"/>
    <w:rsid w:val="00541335"/>
    <w:rsid w:val="00544ABD"/>
    <w:rsid w:val="005452EF"/>
    <w:rsid w:val="005462E7"/>
    <w:rsid w:val="005476B6"/>
    <w:rsid w:val="00552795"/>
    <w:rsid w:val="005563B1"/>
    <w:rsid w:val="005575B9"/>
    <w:rsid w:val="00557899"/>
    <w:rsid w:val="00557BBC"/>
    <w:rsid w:val="00560997"/>
    <w:rsid w:val="0056267E"/>
    <w:rsid w:val="005632F5"/>
    <w:rsid w:val="00565769"/>
    <w:rsid w:val="00566A5C"/>
    <w:rsid w:val="00567745"/>
    <w:rsid w:val="005677CC"/>
    <w:rsid w:val="005720C6"/>
    <w:rsid w:val="00572DEB"/>
    <w:rsid w:val="00574AAB"/>
    <w:rsid w:val="00577183"/>
    <w:rsid w:val="00577A93"/>
    <w:rsid w:val="00577CD5"/>
    <w:rsid w:val="00577E33"/>
    <w:rsid w:val="00577ECC"/>
    <w:rsid w:val="00581AFE"/>
    <w:rsid w:val="005835FE"/>
    <w:rsid w:val="005845AE"/>
    <w:rsid w:val="00586208"/>
    <w:rsid w:val="005862C0"/>
    <w:rsid w:val="00586B61"/>
    <w:rsid w:val="005873B6"/>
    <w:rsid w:val="0059135E"/>
    <w:rsid w:val="00591CAA"/>
    <w:rsid w:val="00591E4B"/>
    <w:rsid w:val="00593DBF"/>
    <w:rsid w:val="00594E82"/>
    <w:rsid w:val="00595149"/>
    <w:rsid w:val="005962EC"/>
    <w:rsid w:val="005979C1"/>
    <w:rsid w:val="005A0BD6"/>
    <w:rsid w:val="005A4318"/>
    <w:rsid w:val="005B20CB"/>
    <w:rsid w:val="005B280C"/>
    <w:rsid w:val="005B33AD"/>
    <w:rsid w:val="005B5421"/>
    <w:rsid w:val="005B6211"/>
    <w:rsid w:val="005C13B2"/>
    <w:rsid w:val="005C1493"/>
    <w:rsid w:val="005C1BA2"/>
    <w:rsid w:val="005C4821"/>
    <w:rsid w:val="005C5366"/>
    <w:rsid w:val="005C6600"/>
    <w:rsid w:val="005C6FFD"/>
    <w:rsid w:val="005C710A"/>
    <w:rsid w:val="005D1AB8"/>
    <w:rsid w:val="005D1FE0"/>
    <w:rsid w:val="005D24C5"/>
    <w:rsid w:val="005D260F"/>
    <w:rsid w:val="005D2FD4"/>
    <w:rsid w:val="005D3371"/>
    <w:rsid w:val="005D3D6D"/>
    <w:rsid w:val="005D7D69"/>
    <w:rsid w:val="005E27A3"/>
    <w:rsid w:val="005E297B"/>
    <w:rsid w:val="005E2A18"/>
    <w:rsid w:val="005E321D"/>
    <w:rsid w:val="005E50EB"/>
    <w:rsid w:val="005E6BDB"/>
    <w:rsid w:val="005E7174"/>
    <w:rsid w:val="005F0276"/>
    <w:rsid w:val="005F1491"/>
    <w:rsid w:val="005F17DA"/>
    <w:rsid w:val="005F2236"/>
    <w:rsid w:val="005F374A"/>
    <w:rsid w:val="005F446F"/>
    <w:rsid w:val="005F600D"/>
    <w:rsid w:val="005F6685"/>
    <w:rsid w:val="005F75CB"/>
    <w:rsid w:val="00602727"/>
    <w:rsid w:val="00602FA4"/>
    <w:rsid w:val="006056A6"/>
    <w:rsid w:val="00606E36"/>
    <w:rsid w:val="00611CCE"/>
    <w:rsid w:val="00614482"/>
    <w:rsid w:val="00614650"/>
    <w:rsid w:val="00615A75"/>
    <w:rsid w:val="006165FB"/>
    <w:rsid w:val="00616CC3"/>
    <w:rsid w:val="00616D8E"/>
    <w:rsid w:val="00621AAC"/>
    <w:rsid w:val="00621B2E"/>
    <w:rsid w:val="00621D0A"/>
    <w:rsid w:val="0062419F"/>
    <w:rsid w:val="00624ACD"/>
    <w:rsid w:val="006265CD"/>
    <w:rsid w:val="00626F63"/>
    <w:rsid w:val="00630C9D"/>
    <w:rsid w:val="00631977"/>
    <w:rsid w:val="0063315B"/>
    <w:rsid w:val="006350F9"/>
    <w:rsid w:val="00635182"/>
    <w:rsid w:val="00635237"/>
    <w:rsid w:val="0064006A"/>
    <w:rsid w:val="006412C6"/>
    <w:rsid w:val="006419E9"/>
    <w:rsid w:val="006424C9"/>
    <w:rsid w:val="006429AE"/>
    <w:rsid w:val="00643B97"/>
    <w:rsid w:val="0064406B"/>
    <w:rsid w:val="006445B3"/>
    <w:rsid w:val="0064623C"/>
    <w:rsid w:val="00646714"/>
    <w:rsid w:val="00646DF0"/>
    <w:rsid w:val="00647F07"/>
    <w:rsid w:val="00650D2C"/>
    <w:rsid w:val="006519D8"/>
    <w:rsid w:val="00652FDA"/>
    <w:rsid w:val="006547B9"/>
    <w:rsid w:val="00654B45"/>
    <w:rsid w:val="00656599"/>
    <w:rsid w:val="00662977"/>
    <w:rsid w:val="006637A4"/>
    <w:rsid w:val="00663C87"/>
    <w:rsid w:val="006645CF"/>
    <w:rsid w:val="00665518"/>
    <w:rsid w:val="00670B1B"/>
    <w:rsid w:val="00670DC5"/>
    <w:rsid w:val="00670F98"/>
    <w:rsid w:val="00671207"/>
    <w:rsid w:val="00672C67"/>
    <w:rsid w:val="006734F1"/>
    <w:rsid w:val="006739E3"/>
    <w:rsid w:val="00673E34"/>
    <w:rsid w:val="00674B7C"/>
    <w:rsid w:val="0067503B"/>
    <w:rsid w:val="00676C13"/>
    <w:rsid w:val="006778EE"/>
    <w:rsid w:val="00680CB1"/>
    <w:rsid w:val="006812B8"/>
    <w:rsid w:val="00681492"/>
    <w:rsid w:val="006817E7"/>
    <w:rsid w:val="006854C5"/>
    <w:rsid w:val="00685E7C"/>
    <w:rsid w:val="0068609A"/>
    <w:rsid w:val="0068668F"/>
    <w:rsid w:val="00687870"/>
    <w:rsid w:val="00690380"/>
    <w:rsid w:val="00690703"/>
    <w:rsid w:val="00691B86"/>
    <w:rsid w:val="006922B8"/>
    <w:rsid w:val="00692441"/>
    <w:rsid w:val="00693C9A"/>
    <w:rsid w:val="006961A3"/>
    <w:rsid w:val="0069649B"/>
    <w:rsid w:val="00696F79"/>
    <w:rsid w:val="006A1BD6"/>
    <w:rsid w:val="006A262C"/>
    <w:rsid w:val="006A3913"/>
    <w:rsid w:val="006A3E9B"/>
    <w:rsid w:val="006A433D"/>
    <w:rsid w:val="006A487C"/>
    <w:rsid w:val="006A4B1A"/>
    <w:rsid w:val="006A5C7A"/>
    <w:rsid w:val="006A6AA2"/>
    <w:rsid w:val="006A6F19"/>
    <w:rsid w:val="006A7EE1"/>
    <w:rsid w:val="006B1563"/>
    <w:rsid w:val="006B22B8"/>
    <w:rsid w:val="006B4247"/>
    <w:rsid w:val="006B4DD6"/>
    <w:rsid w:val="006B57FE"/>
    <w:rsid w:val="006B5C1A"/>
    <w:rsid w:val="006B5F7A"/>
    <w:rsid w:val="006B6981"/>
    <w:rsid w:val="006C0C26"/>
    <w:rsid w:val="006C1CA0"/>
    <w:rsid w:val="006C2743"/>
    <w:rsid w:val="006C2D12"/>
    <w:rsid w:val="006C3389"/>
    <w:rsid w:val="006C3800"/>
    <w:rsid w:val="006C3E7E"/>
    <w:rsid w:val="006C42EA"/>
    <w:rsid w:val="006C487A"/>
    <w:rsid w:val="006C51F4"/>
    <w:rsid w:val="006C67AC"/>
    <w:rsid w:val="006C6923"/>
    <w:rsid w:val="006D0999"/>
    <w:rsid w:val="006D0E41"/>
    <w:rsid w:val="006D1127"/>
    <w:rsid w:val="006D1554"/>
    <w:rsid w:val="006D36A0"/>
    <w:rsid w:val="006D4E4B"/>
    <w:rsid w:val="006D59F1"/>
    <w:rsid w:val="006D724B"/>
    <w:rsid w:val="006D7816"/>
    <w:rsid w:val="006E0258"/>
    <w:rsid w:val="006E0635"/>
    <w:rsid w:val="006E1088"/>
    <w:rsid w:val="006E1539"/>
    <w:rsid w:val="006E29A5"/>
    <w:rsid w:val="006E3F76"/>
    <w:rsid w:val="006E5DF9"/>
    <w:rsid w:val="006E6869"/>
    <w:rsid w:val="006F0625"/>
    <w:rsid w:val="006F0EB8"/>
    <w:rsid w:val="006F3CD5"/>
    <w:rsid w:val="006F56BB"/>
    <w:rsid w:val="006F5F05"/>
    <w:rsid w:val="006F7803"/>
    <w:rsid w:val="00700316"/>
    <w:rsid w:val="00700AD8"/>
    <w:rsid w:val="00703770"/>
    <w:rsid w:val="00703F50"/>
    <w:rsid w:val="00703F7F"/>
    <w:rsid w:val="007042F1"/>
    <w:rsid w:val="0070546D"/>
    <w:rsid w:val="007064B5"/>
    <w:rsid w:val="007066A2"/>
    <w:rsid w:val="00707383"/>
    <w:rsid w:val="00707812"/>
    <w:rsid w:val="00711B13"/>
    <w:rsid w:val="00714B0F"/>
    <w:rsid w:val="0071510F"/>
    <w:rsid w:val="007153D2"/>
    <w:rsid w:val="0071573A"/>
    <w:rsid w:val="00715994"/>
    <w:rsid w:val="00715C29"/>
    <w:rsid w:val="00717788"/>
    <w:rsid w:val="00720E69"/>
    <w:rsid w:val="007233E7"/>
    <w:rsid w:val="00724336"/>
    <w:rsid w:val="007248FC"/>
    <w:rsid w:val="00726D36"/>
    <w:rsid w:val="00726EF2"/>
    <w:rsid w:val="00733DA6"/>
    <w:rsid w:val="007344CA"/>
    <w:rsid w:val="00734CE7"/>
    <w:rsid w:val="007369AA"/>
    <w:rsid w:val="007371CF"/>
    <w:rsid w:val="00737C93"/>
    <w:rsid w:val="00744661"/>
    <w:rsid w:val="007468BF"/>
    <w:rsid w:val="00746D27"/>
    <w:rsid w:val="0075059E"/>
    <w:rsid w:val="00750721"/>
    <w:rsid w:val="00751647"/>
    <w:rsid w:val="00752AB7"/>
    <w:rsid w:val="00754297"/>
    <w:rsid w:val="00755890"/>
    <w:rsid w:val="00755FD5"/>
    <w:rsid w:val="007573DD"/>
    <w:rsid w:val="0076036E"/>
    <w:rsid w:val="00760D42"/>
    <w:rsid w:val="007610E4"/>
    <w:rsid w:val="00761644"/>
    <w:rsid w:val="00761C84"/>
    <w:rsid w:val="00761EBC"/>
    <w:rsid w:val="00762F9E"/>
    <w:rsid w:val="00762FDB"/>
    <w:rsid w:val="00764694"/>
    <w:rsid w:val="00767283"/>
    <w:rsid w:val="00767576"/>
    <w:rsid w:val="00770C8D"/>
    <w:rsid w:val="00770D70"/>
    <w:rsid w:val="00774D30"/>
    <w:rsid w:val="007753D9"/>
    <w:rsid w:val="00780FD0"/>
    <w:rsid w:val="00781D72"/>
    <w:rsid w:val="00781E03"/>
    <w:rsid w:val="00782B54"/>
    <w:rsid w:val="0078358F"/>
    <w:rsid w:val="007847C5"/>
    <w:rsid w:val="00784F94"/>
    <w:rsid w:val="007856AA"/>
    <w:rsid w:val="00786908"/>
    <w:rsid w:val="00786CEB"/>
    <w:rsid w:val="007905C3"/>
    <w:rsid w:val="00791E1F"/>
    <w:rsid w:val="00792EDA"/>
    <w:rsid w:val="007933BF"/>
    <w:rsid w:val="00793434"/>
    <w:rsid w:val="00794840"/>
    <w:rsid w:val="00794F87"/>
    <w:rsid w:val="00795A74"/>
    <w:rsid w:val="007963B0"/>
    <w:rsid w:val="0079673A"/>
    <w:rsid w:val="00796D37"/>
    <w:rsid w:val="007A01EA"/>
    <w:rsid w:val="007A0970"/>
    <w:rsid w:val="007A0C4A"/>
    <w:rsid w:val="007A0E31"/>
    <w:rsid w:val="007A0F42"/>
    <w:rsid w:val="007A28F7"/>
    <w:rsid w:val="007A6F0C"/>
    <w:rsid w:val="007A7A9E"/>
    <w:rsid w:val="007A7C5E"/>
    <w:rsid w:val="007B4E29"/>
    <w:rsid w:val="007B78A1"/>
    <w:rsid w:val="007C0102"/>
    <w:rsid w:val="007C3ADB"/>
    <w:rsid w:val="007C4A94"/>
    <w:rsid w:val="007C5017"/>
    <w:rsid w:val="007C604F"/>
    <w:rsid w:val="007C6900"/>
    <w:rsid w:val="007D2154"/>
    <w:rsid w:val="007D371F"/>
    <w:rsid w:val="007D3E8D"/>
    <w:rsid w:val="007D507A"/>
    <w:rsid w:val="007D6CB1"/>
    <w:rsid w:val="007D6D4B"/>
    <w:rsid w:val="007D77BA"/>
    <w:rsid w:val="007E001C"/>
    <w:rsid w:val="007E1D2F"/>
    <w:rsid w:val="007E28E2"/>
    <w:rsid w:val="007E3636"/>
    <w:rsid w:val="007E3F03"/>
    <w:rsid w:val="007E6994"/>
    <w:rsid w:val="007E7242"/>
    <w:rsid w:val="007E7D20"/>
    <w:rsid w:val="007E7FCE"/>
    <w:rsid w:val="007F1A8A"/>
    <w:rsid w:val="007F373A"/>
    <w:rsid w:val="007F3F9E"/>
    <w:rsid w:val="007F470A"/>
    <w:rsid w:val="007F4776"/>
    <w:rsid w:val="007F4D0F"/>
    <w:rsid w:val="007F5AEB"/>
    <w:rsid w:val="007F62CD"/>
    <w:rsid w:val="007F7203"/>
    <w:rsid w:val="00800EF8"/>
    <w:rsid w:val="008025F9"/>
    <w:rsid w:val="008040C1"/>
    <w:rsid w:val="008051F8"/>
    <w:rsid w:val="00806099"/>
    <w:rsid w:val="008071A0"/>
    <w:rsid w:val="00811ACF"/>
    <w:rsid w:val="0081283B"/>
    <w:rsid w:val="008131AE"/>
    <w:rsid w:val="00816471"/>
    <w:rsid w:val="00821065"/>
    <w:rsid w:val="008224C2"/>
    <w:rsid w:val="008235CA"/>
    <w:rsid w:val="00823DAE"/>
    <w:rsid w:val="00824B66"/>
    <w:rsid w:val="00825618"/>
    <w:rsid w:val="00825683"/>
    <w:rsid w:val="00826F63"/>
    <w:rsid w:val="00827E31"/>
    <w:rsid w:val="0083329A"/>
    <w:rsid w:val="00833C63"/>
    <w:rsid w:val="008343D6"/>
    <w:rsid w:val="0083494A"/>
    <w:rsid w:val="00835465"/>
    <w:rsid w:val="00837AA9"/>
    <w:rsid w:val="00841719"/>
    <w:rsid w:val="00842D46"/>
    <w:rsid w:val="00842E27"/>
    <w:rsid w:val="00843EF4"/>
    <w:rsid w:val="00845C34"/>
    <w:rsid w:val="00847FDC"/>
    <w:rsid w:val="008501E9"/>
    <w:rsid w:val="00850F13"/>
    <w:rsid w:val="00851FC7"/>
    <w:rsid w:val="00852B70"/>
    <w:rsid w:val="00852F97"/>
    <w:rsid w:val="008546BF"/>
    <w:rsid w:val="008605DC"/>
    <w:rsid w:val="00860752"/>
    <w:rsid w:val="00860AE0"/>
    <w:rsid w:val="008613A5"/>
    <w:rsid w:val="008622C9"/>
    <w:rsid w:val="00863515"/>
    <w:rsid w:val="00865839"/>
    <w:rsid w:val="00866196"/>
    <w:rsid w:val="00867004"/>
    <w:rsid w:val="008675E2"/>
    <w:rsid w:val="00871283"/>
    <w:rsid w:val="00871A24"/>
    <w:rsid w:val="00871B61"/>
    <w:rsid w:val="0087476F"/>
    <w:rsid w:val="00877811"/>
    <w:rsid w:val="0087793A"/>
    <w:rsid w:val="008821F7"/>
    <w:rsid w:val="00883333"/>
    <w:rsid w:val="00883950"/>
    <w:rsid w:val="00886DEF"/>
    <w:rsid w:val="00886EB6"/>
    <w:rsid w:val="00887AA7"/>
    <w:rsid w:val="0089039D"/>
    <w:rsid w:val="00890BB8"/>
    <w:rsid w:val="00892F80"/>
    <w:rsid w:val="00893132"/>
    <w:rsid w:val="00893D3A"/>
    <w:rsid w:val="008961DF"/>
    <w:rsid w:val="00897A5B"/>
    <w:rsid w:val="008A1ADE"/>
    <w:rsid w:val="008A3331"/>
    <w:rsid w:val="008A3C6F"/>
    <w:rsid w:val="008A610A"/>
    <w:rsid w:val="008B018D"/>
    <w:rsid w:val="008B26FB"/>
    <w:rsid w:val="008B3234"/>
    <w:rsid w:val="008B45DF"/>
    <w:rsid w:val="008B5CAF"/>
    <w:rsid w:val="008B6017"/>
    <w:rsid w:val="008C0734"/>
    <w:rsid w:val="008C083C"/>
    <w:rsid w:val="008C0D3B"/>
    <w:rsid w:val="008C4E3C"/>
    <w:rsid w:val="008C5371"/>
    <w:rsid w:val="008C62D6"/>
    <w:rsid w:val="008C7F7D"/>
    <w:rsid w:val="008D072E"/>
    <w:rsid w:val="008D07DD"/>
    <w:rsid w:val="008D2C16"/>
    <w:rsid w:val="008D3DDD"/>
    <w:rsid w:val="008D5312"/>
    <w:rsid w:val="008D5317"/>
    <w:rsid w:val="008D5646"/>
    <w:rsid w:val="008D59BF"/>
    <w:rsid w:val="008D7371"/>
    <w:rsid w:val="008D7771"/>
    <w:rsid w:val="008D7F98"/>
    <w:rsid w:val="008E07F3"/>
    <w:rsid w:val="008E11FF"/>
    <w:rsid w:val="008E1491"/>
    <w:rsid w:val="008E2821"/>
    <w:rsid w:val="008E2D5A"/>
    <w:rsid w:val="008E4F4F"/>
    <w:rsid w:val="008F00E1"/>
    <w:rsid w:val="008F0B3F"/>
    <w:rsid w:val="008F23DF"/>
    <w:rsid w:val="008F37DC"/>
    <w:rsid w:val="008F3964"/>
    <w:rsid w:val="008F425F"/>
    <w:rsid w:val="008F495D"/>
    <w:rsid w:val="008F561A"/>
    <w:rsid w:val="008F6591"/>
    <w:rsid w:val="008F6F48"/>
    <w:rsid w:val="008F7170"/>
    <w:rsid w:val="008F788A"/>
    <w:rsid w:val="008F7CB7"/>
    <w:rsid w:val="00901351"/>
    <w:rsid w:val="00901995"/>
    <w:rsid w:val="00901F4D"/>
    <w:rsid w:val="00903706"/>
    <w:rsid w:val="009037A5"/>
    <w:rsid w:val="00903D3B"/>
    <w:rsid w:val="009045A7"/>
    <w:rsid w:val="00906A44"/>
    <w:rsid w:val="00907499"/>
    <w:rsid w:val="00907977"/>
    <w:rsid w:val="0091291D"/>
    <w:rsid w:val="0091338B"/>
    <w:rsid w:val="009139D5"/>
    <w:rsid w:val="00915EC9"/>
    <w:rsid w:val="00917364"/>
    <w:rsid w:val="00920A8D"/>
    <w:rsid w:val="00921944"/>
    <w:rsid w:val="00924235"/>
    <w:rsid w:val="00926B93"/>
    <w:rsid w:val="009274A1"/>
    <w:rsid w:val="009279C6"/>
    <w:rsid w:val="00927A0F"/>
    <w:rsid w:val="00930731"/>
    <w:rsid w:val="00931D05"/>
    <w:rsid w:val="00932FA8"/>
    <w:rsid w:val="009330A5"/>
    <w:rsid w:val="009334F6"/>
    <w:rsid w:val="00933997"/>
    <w:rsid w:val="009339B0"/>
    <w:rsid w:val="0093403D"/>
    <w:rsid w:val="00934A9E"/>
    <w:rsid w:val="00937E02"/>
    <w:rsid w:val="00941253"/>
    <w:rsid w:val="009421A0"/>
    <w:rsid w:val="009428C6"/>
    <w:rsid w:val="00943014"/>
    <w:rsid w:val="009452AB"/>
    <w:rsid w:val="009468F9"/>
    <w:rsid w:val="00946E7F"/>
    <w:rsid w:val="00947C5F"/>
    <w:rsid w:val="009501FD"/>
    <w:rsid w:val="00950478"/>
    <w:rsid w:val="00950548"/>
    <w:rsid w:val="00951252"/>
    <w:rsid w:val="0095163D"/>
    <w:rsid w:val="009552AB"/>
    <w:rsid w:val="0095545F"/>
    <w:rsid w:val="00956D46"/>
    <w:rsid w:val="009570B9"/>
    <w:rsid w:val="00962D5D"/>
    <w:rsid w:val="009644CA"/>
    <w:rsid w:val="00965A05"/>
    <w:rsid w:val="009666E2"/>
    <w:rsid w:val="00967056"/>
    <w:rsid w:val="00967571"/>
    <w:rsid w:val="009705B7"/>
    <w:rsid w:val="00973AFD"/>
    <w:rsid w:val="00973D35"/>
    <w:rsid w:val="00974876"/>
    <w:rsid w:val="00976870"/>
    <w:rsid w:val="00977314"/>
    <w:rsid w:val="009777AA"/>
    <w:rsid w:val="00977C49"/>
    <w:rsid w:val="00980E1F"/>
    <w:rsid w:val="00981AFE"/>
    <w:rsid w:val="00983680"/>
    <w:rsid w:val="00983873"/>
    <w:rsid w:val="00983CD0"/>
    <w:rsid w:val="009845B6"/>
    <w:rsid w:val="00984DB9"/>
    <w:rsid w:val="009852A1"/>
    <w:rsid w:val="00985A93"/>
    <w:rsid w:val="00985F34"/>
    <w:rsid w:val="00986335"/>
    <w:rsid w:val="00990770"/>
    <w:rsid w:val="009908BC"/>
    <w:rsid w:val="00990CDF"/>
    <w:rsid w:val="00991395"/>
    <w:rsid w:val="00993641"/>
    <w:rsid w:val="009945EE"/>
    <w:rsid w:val="0099481E"/>
    <w:rsid w:val="00994D71"/>
    <w:rsid w:val="00995417"/>
    <w:rsid w:val="00995700"/>
    <w:rsid w:val="00995AA8"/>
    <w:rsid w:val="00996842"/>
    <w:rsid w:val="009973DC"/>
    <w:rsid w:val="009A144E"/>
    <w:rsid w:val="009A186E"/>
    <w:rsid w:val="009A3634"/>
    <w:rsid w:val="009A379A"/>
    <w:rsid w:val="009A676F"/>
    <w:rsid w:val="009B01B9"/>
    <w:rsid w:val="009B0A7F"/>
    <w:rsid w:val="009B19E1"/>
    <w:rsid w:val="009B22C6"/>
    <w:rsid w:val="009B2E85"/>
    <w:rsid w:val="009B42A1"/>
    <w:rsid w:val="009B475A"/>
    <w:rsid w:val="009B61B9"/>
    <w:rsid w:val="009B6542"/>
    <w:rsid w:val="009B71DF"/>
    <w:rsid w:val="009B74F6"/>
    <w:rsid w:val="009C2CD3"/>
    <w:rsid w:val="009C4D17"/>
    <w:rsid w:val="009C6CC8"/>
    <w:rsid w:val="009D1069"/>
    <w:rsid w:val="009D1AD2"/>
    <w:rsid w:val="009D427B"/>
    <w:rsid w:val="009D6444"/>
    <w:rsid w:val="009D64AB"/>
    <w:rsid w:val="009E13D2"/>
    <w:rsid w:val="009E2FE4"/>
    <w:rsid w:val="009E340C"/>
    <w:rsid w:val="009E3586"/>
    <w:rsid w:val="009E4E00"/>
    <w:rsid w:val="009E6165"/>
    <w:rsid w:val="009F0581"/>
    <w:rsid w:val="009F081A"/>
    <w:rsid w:val="009F1A00"/>
    <w:rsid w:val="009F2BE8"/>
    <w:rsid w:val="009F4E40"/>
    <w:rsid w:val="009F547D"/>
    <w:rsid w:val="009F633C"/>
    <w:rsid w:val="00A0002E"/>
    <w:rsid w:val="00A00639"/>
    <w:rsid w:val="00A01BC3"/>
    <w:rsid w:val="00A051E4"/>
    <w:rsid w:val="00A055DF"/>
    <w:rsid w:val="00A059B5"/>
    <w:rsid w:val="00A07517"/>
    <w:rsid w:val="00A07D6B"/>
    <w:rsid w:val="00A107F4"/>
    <w:rsid w:val="00A12212"/>
    <w:rsid w:val="00A12726"/>
    <w:rsid w:val="00A13074"/>
    <w:rsid w:val="00A13493"/>
    <w:rsid w:val="00A1482D"/>
    <w:rsid w:val="00A163B5"/>
    <w:rsid w:val="00A17B09"/>
    <w:rsid w:val="00A2119F"/>
    <w:rsid w:val="00A231D7"/>
    <w:rsid w:val="00A23744"/>
    <w:rsid w:val="00A259E5"/>
    <w:rsid w:val="00A2676E"/>
    <w:rsid w:val="00A27515"/>
    <w:rsid w:val="00A27D2E"/>
    <w:rsid w:val="00A30F24"/>
    <w:rsid w:val="00A31218"/>
    <w:rsid w:val="00A353C5"/>
    <w:rsid w:val="00A365FF"/>
    <w:rsid w:val="00A367A2"/>
    <w:rsid w:val="00A369A2"/>
    <w:rsid w:val="00A3713E"/>
    <w:rsid w:val="00A41870"/>
    <w:rsid w:val="00A44CC5"/>
    <w:rsid w:val="00A45904"/>
    <w:rsid w:val="00A465C5"/>
    <w:rsid w:val="00A46657"/>
    <w:rsid w:val="00A47932"/>
    <w:rsid w:val="00A512EF"/>
    <w:rsid w:val="00A51573"/>
    <w:rsid w:val="00A52074"/>
    <w:rsid w:val="00A5243A"/>
    <w:rsid w:val="00A54164"/>
    <w:rsid w:val="00A544CD"/>
    <w:rsid w:val="00A54A95"/>
    <w:rsid w:val="00A54F2A"/>
    <w:rsid w:val="00A55582"/>
    <w:rsid w:val="00A5698B"/>
    <w:rsid w:val="00A60CFB"/>
    <w:rsid w:val="00A6199D"/>
    <w:rsid w:val="00A63241"/>
    <w:rsid w:val="00A6343A"/>
    <w:rsid w:val="00A635EA"/>
    <w:rsid w:val="00A63FF2"/>
    <w:rsid w:val="00A640BE"/>
    <w:rsid w:val="00A647F1"/>
    <w:rsid w:val="00A6480C"/>
    <w:rsid w:val="00A67355"/>
    <w:rsid w:val="00A7049B"/>
    <w:rsid w:val="00A72EEF"/>
    <w:rsid w:val="00A739E6"/>
    <w:rsid w:val="00A73F75"/>
    <w:rsid w:val="00A75C7A"/>
    <w:rsid w:val="00A764B8"/>
    <w:rsid w:val="00A767C9"/>
    <w:rsid w:val="00A77132"/>
    <w:rsid w:val="00A81361"/>
    <w:rsid w:val="00A81420"/>
    <w:rsid w:val="00A822A9"/>
    <w:rsid w:val="00A826D4"/>
    <w:rsid w:val="00A828E1"/>
    <w:rsid w:val="00A82D85"/>
    <w:rsid w:val="00A834FF"/>
    <w:rsid w:val="00A849B9"/>
    <w:rsid w:val="00A84B6D"/>
    <w:rsid w:val="00A84DA6"/>
    <w:rsid w:val="00A84F7D"/>
    <w:rsid w:val="00A86562"/>
    <w:rsid w:val="00A87106"/>
    <w:rsid w:val="00A92166"/>
    <w:rsid w:val="00A96BE4"/>
    <w:rsid w:val="00A9710F"/>
    <w:rsid w:val="00A9713C"/>
    <w:rsid w:val="00A97323"/>
    <w:rsid w:val="00A97742"/>
    <w:rsid w:val="00AA0803"/>
    <w:rsid w:val="00AA19A9"/>
    <w:rsid w:val="00AA3F59"/>
    <w:rsid w:val="00AB175B"/>
    <w:rsid w:val="00AB1D64"/>
    <w:rsid w:val="00AB2E2C"/>
    <w:rsid w:val="00AB33AF"/>
    <w:rsid w:val="00AB4BD1"/>
    <w:rsid w:val="00AB5D60"/>
    <w:rsid w:val="00AB6388"/>
    <w:rsid w:val="00AB7383"/>
    <w:rsid w:val="00AB7C2D"/>
    <w:rsid w:val="00AC19CE"/>
    <w:rsid w:val="00AC37FC"/>
    <w:rsid w:val="00AC4497"/>
    <w:rsid w:val="00AC4A41"/>
    <w:rsid w:val="00AC4BC1"/>
    <w:rsid w:val="00AD1BFE"/>
    <w:rsid w:val="00AD1F50"/>
    <w:rsid w:val="00AD22FB"/>
    <w:rsid w:val="00AD2478"/>
    <w:rsid w:val="00AD387D"/>
    <w:rsid w:val="00AD3AB9"/>
    <w:rsid w:val="00AD466F"/>
    <w:rsid w:val="00AD5530"/>
    <w:rsid w:val="00AD74CC"/>
    <w:rsid w:val="00AE05F6"/>
    <w:rsid w:val="00AE0C52"/>
    <w:rsid w:val="00AE1201"/>
    <w:rsid w:val="00AE1DF6"/>
    <w:rsid w:val="00AE24BE"/>
    <w:rsid w:val="00AE3B00"/>
    <w:rsid w:val="00AE48C5"/>
    <w:rsid w:val="00AE51FB"/>
    <w:rsid w:val="00AE6D4C"/>
    <w:rsid w:val="00AE789C"/>
    <w:rsid w:val="00AE7B92"/>
    <w:rsid w:val="00AE7D6E"/>
    <w:rsid w:val="00AF2859"/>
    <w:rsid w:val="00AF2FED"/>
    <w:rsid w:val="00AF3109"/>
    <w:rsid w:val="00AF5596"/>
    <w:rsid w:val="00AF7FCC"/>
    <w:rsid w:val="00B003C7"/>
    <w:rsid w:val="00B010F8"/>
    <w:rsid w:val="00B01BF1"/>
    <w:rsid w:val="00B01CDB"/>
    <w:rsid w:val="00B03388"/>
    <w:rsid w:val="00B036B5"/>
    <w:rsid w:val="00B03872"/>
    <w:rsid w:val="00B03B6E"/>
    <w:rsid w:val="00B04AFE"/>
    <w:rsid w:val="00B07D74"/>
    <w:rsid w:val="00B136BE"/>
    <w:rsid w:val="00B16BAE"/>
    <w:rsid w:val="00B218AE"/>
    <w:rsid w:val="00B22AC0"/>
    <w:rsid w:val="00B23983"/>
    <w:rsid w:val="00B23B8F"/>
    <w:rsid w:val="00B23C25"/>
    <w:rsid w:val="00B2465E"/>
    <w:rsid w:val="00B24E78"/>
    <w:rsid w:val="00B250F4"/>
    <w:rsid w:val="00B25FFB"/>
    <w:rsid w:val="00B27D5D"/>
    <w:rsid w:val="00B36593"/>
    <w:rsid w:val="00B44088"/>
    <w:rsid w:val="00B44F92"/>
    <w:rsid w:val="00B45DAD"/>
    <w:rsid w:val="00B47045"/>
    <w:rsid w:val="00B47A91"/>
    <w:rsid w:val="00B5375E"/>
    <w:rsid w:val="00B54AB5"/>
    <w:rsid w:val="00B557D7"/>
    <w:rsid w:val="00B57495"/>
    <w:rsid w:val="00B57AFF"/>
    <w:rsid w:val="00B57BB1"/>
    <w:rsid w:val="00B60DCE"/>
    <w:rsid w:val="00B60EA7"/>
    <w:rsid w:val="00B63C82"/>
    <w:rsid w:val="00B64646"/>
    <w:rsid w:val="00B65296"/>
    <w:rsid w:val="00B6563C"/>
    <w:rsid w:val="00B66ABB"/>
    <w:rsid w:val="00B67453"/>
    <w:rsid w:val="00B6746E"/>
    <w:rsid w:val="00B70D08"/>
    <w:rsid w:val="00B70EB9"/>
    <w:rsid w:val="00B72B4A"/>
    <w:rsid w:val="00B73B6D"/>
    <w:rsid w:val="00B80047"/>
    <w:rsid w:val="00B80FC9"/>
    <w:rsid w:val="00B81743"/>
    <w:rsid w:val="00B82284"/>
    <w:rsid w:val="00B837AC"/>
    <w:rsid w:val="00B87264"/>
    <w:rsid w:val="00B91CDE"/>
    <w:rsid w:val="00B9463A"/>
    <w:rsid w:val="00B96B5B"/>
    <w:rsid w:val="00B96F44"/>
    <w:rsid w:val="00BA11F8"/>
    <w:rsid w:val="00BA3990"/>
    <w:rsid w:val="00BA52DA"/>
    <w:rsid w:val="00BA7919"/>
    <w:rsid w:val="00BA7DF5"/>
    <w:rsid w:val="00BB049A"/>
    <w:rsid w:val="00BB1754"/>
    <w:rsid w:val="00BB2C9A"/>
    <w:rsid w:val="00BB2EC3"/>
    <w:rsid w:val="00BB6F27"/>
    <w:rsid w:val="00BC0328"/>
    <w:rsid w:val="00BC0BB8"/>
    <w:rsid w:val="00BC1D73"/>
    <w:rsid w:val="00BC3070"/>
    <w:rsid w:val="00BC3EAC"/>
    <w:rsid w:val="00BC5CC8"/>
    <w:rsid w:val="00BC5ECC"/>
    <w:rsid w:val="00BD008F"/>
    <w:rsid w:val="00BD2BE4"/>
    <w:rsid w:val="00BD3B79"/>
    <w:rsid w:val="00BD5F9C"/>
    <w:rsid w:val="00BD6205"/>
    <w:rsid w:val="00BD66D1"/>
    <w:rsid w:val="00BD70A6"/>
    <w:rsid w:val="00BD7FFA"/>
    <w:rsid w:val="00BE239C"/>
    <w:rsid w:val="00BE25F1"/>
    <w:rsid w:val="00BE34E4"/>
    <w:rsid w:val="00BE38A1"/>
    <w:rsid w:val="00BE3EDE"/>
    <w:rsid w:val="00BF024E"/>
    <w:rsid w:val="00BF0C0E"/>
    <w:rsid w:val="00BF0CCD"/>
    <w:rsid w:val="00BF1030"/>
    <w:rsid w:val="00BF1359"/>
    <w:rsid w:val="00BF2AED"/>
    <w:rsid w:val="00BF2C93"/>
    <w:rsid w:val="00BF457F"/>
    <w:rsid w:val="00BF4C72"/>
    <w:rsid w:val="00BF6A9B"/>
    <w:rsid w:val="00BF6AE4"/>
    <w:rsid w:val="00C00036"/>
    <w:rsid w:val="00C02139"/>
    <w:rsid w:val="00C04516"/>
    <w:rsid w:val="00C04B19"/>
    <w:rsid w:val="00C06C1F"/>
    <w:rsid w:val="00C06EC1"/>
    <w:rsid w:val="00C073D2"/>
    <w:rsid w:val="00C102F0"/>
    <w:rsid w:val="00C1205E"/>
    <w:rsid w:val="00C1329B"/>
    <w:rsid w:val="00C13EA5"/>
    <w:rsid w:val="00C14FA1"/>
    <w:rsid w:val="00C17CC0"/>
    <w:rsid w:val="00C21946"/>
    <w:rsid w:val="00C21F0A"/>
    <w:rsid w:val="00C224CE"/>
    <w:rsid w:val="00C225D6"/>
    <w:rsid w:val="00C252EA"/>
    <w:rsid w:val="00C2663E"/>
    <w:rsid w:val="00C27CCA"/>
    <w:rsid w:val="00C31971"/>
    <w:rsid w:val="00C40EF0"/>
    <w:rsid w:val="00C4158C"/>
    <w:rsid w:val="00C425AF"/>
    <w:rsid w:val="00C430B6"/>
    <w:rsid w:val="00C43FCA"/>
    <w:rsid w:val="00C45599"/>
    <w:rsid w:val="00C4694A"/>
    <w:rsid w:val="00C51C2C"/>
    <w:rsid w:val="00C520B4"/>
    <w:rsid w:val="00C52B88"/>
    <w:rsid w:val="00C53E2E"/>
    <w:rsid w:val="00C5477B"/>
    <w:rsid w:val="00C55151"/>
    <w:rsid w:val="00C55D00"/>
    <w:rsid w:val="00C561D3"/>
    <w:rsid w:val="00C6022E"/>
    <w:rsid w:val="00C6074B"/>
    <w:rsid w:val="00C60A0F"/>
    <w:rsid w:val="00C61045"/>
    <w:rsid w:val="00C62578"/>
    <w:rsid w:val="00C669D3"/>
    <w:rsid w:val="00C6728E"/>
    <w:rsid w:val="00C67956"/>
    <w:rsid w:val="00C709B8"/>
    <w:rsid w:val="00C70B54"/>
    <w:rsid w:val="00C70F65"/>
    <w:rsid w:val="00C71C12"/>
    <w:rsid w:val="00C772EF"/>
    <w:rsid w:val="00C77BCF"/>
    <w:rsid w:val="00C80E0C"/>
    <w:rsid w:val="00C8421C"/>
    <w:rsid w:val="00C8443F"/>
    <w:rsid w:val="00C86BB5"/>
    <w:rsid w:val="00C90040"/>
    <w:rsid w:val="00C9037F"/>
    <w:rsid w:val="00C93681"/>
    <w:rsid w:val="00C93D91"/>
    <w:rsid w:val="00C9445B"/>
    <w:rsid w:val="00C94C6C"/>
    <w:rsid w:val="00C96BED"/>
    <w:rsid w:val="00C96D06"/>
    <w:rsid w:val="00C9733E"/>
    <w:rsid w:val="00CA0CC9"/>
    <w:rsid w:val="00CA1F7C"/>
    <w:rsid w:val="00CA2113"/>
    <w:rsid w:val="00CA2525"/>
    <w:rsid w:val="00CA3103"/>
    <w:rsid w:val="00CA344D"/>
    <w:rsid w:val="00CA6003"/>
    <w:rsid w:val="00CA6EC6"/>
    <w:rsid w:val="00CA6FFB"/>
    <w:rsid w:val="00CA7830"/>
    <w:rsid w:val="00CB0140"/>
    <w:rsid w:val="00CB0C5E"/>
    <w:rsid w:val="00CB203E"/>
    <w:rsid w:val="00CB32AA"/>
    <w:rsid w:val="00CB5D29"/>
    <w:rsid w:val="00CB65F4"/>
    <w:rsid w:val="00CB6805"/>
    <w:rsid w:val="00CB77D7"/>
    <w:rsid w:val="00CB7F07"/>
    <w:rsid w:val="00CC2B2F"/>
    <w:rsid w:val="00CC2B54"/>
    <w:rsid w:val="00CC3A4F"/>
    <w:rsid w:val="00CC4F0C"/>
    <w:rsid w:val="00CC6A6F"/>
    <w:rsid w:val="00CC723D"/>
    <w:rsid w:val="00CC7AD4"/>
    <w:rsid w:val="00CD0FD0"/>
    <w:rsid w:val="00CD1FEE"/>
    <w:rsid w:val="00CD20C0"/>
    <w:rsid w:val="00CD27E2"/>
    <w:rsid w:val="00CD2F52"/>
    <w:rsid w:val="00CD43E0"/>
    <w:rsid w:val="00CD4ABA"/>
    <w:rsid w:val="00CD4DF5"/>
    <w:rsid w:val="00CD61D5"/>
    <w:rsid w:val="00CD66BE"/>
    <w:rsid w:val="00CD737A"/>
    <w:rsid w:val="00CD7459"/>
    <w:rsid w:val="00CE042F"/>
    <w:rsid w:val="00CE1018"/>
    <w:rsid w:val="00CE2965"/>
    <w:rsid w:val="00CE3E05"/>
    <w:rsid w:val="00CE4827"/>
    <w:rsid w:val="00CE5E77"/>
    <w:rsid w:val="00CE5EA7"/>
    <w:rsid w:val="00CE5F67"/>
    <w:rsid w:val="00CE7A8C"/>
    <w:rsid w:val="00CF10C3"/>
    <w:rsid w:val="00CF23D8"/>
    <w:rsid w:val="00CF26B6"/>
    <w:rsid w:val="00CF31A0"/>
    <w:rsid w:val="00CF3723"/>
    <w:rsid w:val="00CF4C1D"/>
    <w:rsid w:val="00CF5432"/>
    <w:rsid w:val="00CF722B"/>
    <w:rsid w:val="00D01C0F"/>
    <w:rsid w:val="00D0297A"/>
    <w:rsid w:val="00D030F8"/>
    <w:rsid w:val="00D03C62"/>
    <w:rsid w:val="00D04C12"/>
    <w:rsid w:val="00D05732"/>
    <w:rsid w:val="00D06E89"/>
    <w:rsid w:val="00D072A8"/>
    <w:rsid w:val="00D1035F"/>
    <w:rsid w:val="00D10D3D"/>
    <w:rsid w:val="00D10E05"/>
    <w:rsid w:val="00D11912"/>
    <w:rsid w:val="00D12C2C"/>
    <w:rsid w:val="00D133AD"/>
    <w:rsid w:val="00D13C3B"/>
    <w:rsid w:val="00D14679"/>
    <w:rsid w:val="00D15C82"/>
    <w:rsid w:val="00D16E87"/>
    <w:rsid w:val="00D200C5"/>
    <w:rsid w:val="00D20CC5"/>
    <w:rsid w:val="00D2256C"/>
    <w:rsid w:val="00D232FB"/>
    <w:rsid w:val="00D236BA"/>
    <w:rsid w:val="00D23AE8"/>
    <w:rsid w:val="00D244FF"/>
    <w:rsid w:val="00D26480"/>
    <w:rsid w:val="00D27574"/>
    <w:rsid w:val="00D27BE8"/>
    <w:rsid w:val="00D304AE"/>
    <w:rsid w:val="00D30722"/>
    <w:rsid w:val="00D30EDF"/>
    <w:rsid w:val="00D33F9A"/>
    <w:rsid w:val="00D33FF1"/>
    <w:rsid w:val="00D37B4D"/>
    <w:rsid w:val="00D400B7"/>
    <w:rsid w:val="00D40BF4"/>
    <w:rsid w:val="00D416C0"/>
    <w:rsid w:val="00D416D6"/>
    <w:rsid w:val="00D45464"/>
    <w:rsid w:val="00D455EE"/>
    <w:rsid w:val="00D479D8"/>
    <w:rsid w:val="00D50C21"/>
    <w:rsid w:val="00D51F6B"/>
    <w:rsid w:val="00D54965"/>
    <w:rsid w:val="00D54F22"/>
    <w:rsid w:val="00D55EA0"/>
    <w:rsid w:val="00D5683F"/>
    <w:rsid w:val="00D57BE8"/>
    <w:rsid w:val="00D60C14"/>
    <w:rsid w:val="00D61397"/>
    <w:rsid w:val="00D61A8D"/>
    <w:rsid w:val="00D664F2"/>
    <w:rsid w:val="00D679BC"/>
    <w:rsid w:val="00D70DD5"/>
    <w:rsid w:val="00D710FA"/>
    <w:rsid w:val="00D73E47"/>
    <w:rsid w:val="00D75900"/>
    <w:rsid w:val="00D75A4E"/>
    <w:rsid w:val="00D75B10"/>
    <w:rsid w:val="00D77A3B"/>
    <w:rsid w:val="00D80094"/>
    <w:rsid w:val="00D80143"/>
    <w:rsid w:val="00D8021B"/>
    <w:rsid w:val="00D8429B"/>
    <w:rsid w:val="00D84332"/>
    <w:rsid w:val="00D84553"/>
    <w:rsid w:val="00D84DF7"/>
    <w:rsid w:val="00D84ECF"/>
    <w:rsid w:val="00D85B1F"/>
    <w:rsid w:val="00D8677D"/>
    <w:rsid w:val="00D8679F"/>
    <w:rsid w:val="00D90D2F"/>
    <w:rsid w:val="00D93A83"/>
    <w:rsid w:val="00D93C67"/>
    <w:rsid w:val="00D9767C"/>
    <w:rsid w:val="00D9792D"/>
    <w:rsid w:val="00D97AD9"/>
    <w:rsid w:val="00DA00A0"/>
    <w:rsid w:val="00DA1A53"/>
    <w:rsid w:val="00DA1D76"/>
    <w:rsid w:val="00DA211F"/>
    <w:rsid w:val="00DA31B8"/>
    <w:rsid w:val="00DA35AB"/>
    <w:rsid w:val="00DA39B9"/>
    <w:rsid w:val="00DA3C3F"/>
    <w:rsid w:val="00DA4007"/>
    <w:rsid w:val="00DA4A35"/>
    <w:rsid w:val="00DA4FB4"/>
    <w:rsid w:val="00DA743E"/>
    <w:rsid w:val="00DB3506"/>
    <w:rsid w:val="00DB3641"/>
    <w:rsid w:val="00DB43B0"/>
    <w:rsid w:val="00DB4818"/>
    <w:rsid w:val="00DB4E19"/>
    <w:rsid w:val="00DB6B06"/>
    <w:rsid w:val="00DB717F"/>
    <w:rsid w:val="00DC1079"/>
    <w:rsid w:val="00DC2882"/>
    <w:rsid w:val="00DC2D0F"/>
    <w:rsid w:val="00DC5E61"/>
    <w:rsid w:val="00DC691E"/>
    <w:rsid w:val="00DD1053"/>
    <w:rsid w:val="00DD36B7"/>
    <w:rsid w:val="00DD372D"/>
    <w:rsid w:val="00DD3858"/>
    <w:rsid w:val="00DD3DC3"/>
    <w:rsid w:val="00DD4022"/>
    <w:rsid w:val="00DD4149"/>
    <w:rsid w:val="00DD4919"/>
    <w:rsid w:val="00DD5A6E"/>
    <w:rsid w:val="00DD626B"/>
    <w:rsid w:val="00DD7101"/>
    <w:rsid w:val="00DE1DBF"/>
    <w:rsid w:val="00DE36AE"/>
    <w:rsid w:val="00DE39E2"/>
    <w:rsid w:val="00DE4B35"/>
    <w:rsid w:val="00DE4BBB"/>
    <w:rsid w:val="00DE51D4"/>
    <w:rsid w:val="00DE520F"/>
    <w:rsid w:val="00DE5E6E"/>
    <w:rsid w:val="00DE6BF3"/>
    <w:rsid w:val="00DE725B"/>
    <w:rsid w:val="00DF07A1"/>
    <w:rsid w:val="00DF1CDE"/>
    <w:rsid w:val="00DF39A5"/>
    <w:rsid w:val="00DF47A4"/>
    <w:rsid w:val="00DF4C03"/>
    <w:rsid w:val="00DF4D42"/>
    <w:rsid w:val="00DF4DF4"/>
    <w:rsid w:val="00DF512D"/>
    <w:rsid w:val="00DF5C70"/>
    <w:rsid w:val="00DF5E24"/>
    <w:rsid w:val="00DF61A7"/>
    <w:rsid w:val="00DF7C9F"/>
    <w:rsid w:val="00E010F2"/>
    <w:rsid w:val="00E027AE"/>
    <w:rsid w:val="00E03D6F"/>
    <w:rsid w:val="00E04169"/>
    <w:rsid w:val="00E0417C"/>
    <w:rsid w:val="00E05ABC"/>
    <w:rsid w:val="00E0618B"/>
    <w:rsid w:val="00E10E69"/>
    <w:rsid w:val="00E129FB"/>
    <w:rsid w:val="00E14C3D"/>
    <w:rsid w:val="00E15E4E"/>
    <w:rsid w:val="00E20F2A"/>
    <w:rsid w:val="00E216D0"/>
    <w:rsid w:val="00E21FBA"/>
    <w:rsid w:val="00E24306"/>
    <w:rsid w:val="00E24B20"/>
    <w:rsid w:val="00E24F65"/>
    <w:rsid w:val="00E2580F"/>
    <w:rsid w:val="00E266EA"/>
    <w:rsid w:val="00E26BF3"/>
    <w:rsid w:val="00E26DC5"/>
    <w:rsid w:val="00E26F8E"/>
    <w:rsid w:val="00E275E1"/>
    <w:rsid w:val="00E31D66"/>
    <w:rsid w:val="00E32E01"/>
    <w:rsid w:val="00E332F9"/>
    <w:rsid w:val="00E343C2"/>
    <w:rsid w:val="00E35AAA"/>
    <w:rsid w:val="00E35DE1"/>
    <w:rsid w:val="00E3795F"/>
    <w:rsid w:val="00E37B6B"/>
    <w:rsid w:val="00E4440C"/>
    <w:rsid w:val="00E4450B"/>
    <w:rsid w:val="00E44A6D"/>
    <w:rsid w:val="00E44D44"/>
    <w:rsid w:val="00E45574"/>
    <w:rsid w:val="00E47A0C"/>
    <w:rsid w:val="00E55FAB"/>
    <w:rsid w:val="00E566BE"/>
    <w:rsid w:val="00E5701D"/>
    <w:rsid w:val="00E61FAE"/>
    <w:rsid w:val="00E62312"/>
    <w:rsid w:val="00E644F9"/>
    <w:rsid w:val="00E65500"/>
    <w:rsid w:val="00E67022"/>
    <w:rsid w:val="00E72138"/>
    <w:rsid w:val="00E72E06"/>
    <w:rsid w:val="00E747F2"/>
    <w:rsid w:val="00E75DEC"/>
    <w:rsid w:val="00E76528"/>
    <w:rsid w:val="00E76CEF"/>
    <w:rsid w:val="00E77399"/>
    <w:rsid w:val="00E77D1B"/>
    <w:rsid w:val="00E803A9"/>
    <w:rsid w:val="00E82641"/>
    <w:rsid w:val="00E82837"/>
    <w:rsid w:val="00E82F11"/>
    <w:rsid w:val="00E83D83"/>
    <w:rsid w:val="00E84CDA"/>
    <w:rsid w:val="00E86BCC"/>
    <w:rsid w:val="00E870FC"/>
    <w:rsid w:val="00E87108"/>
    <w:rsid w:val="00E87A85"/>
    <w:rsid w:val="00E906D1"/>
    <w:rsid w:val="00E9229C"/>
    <w:rsid w:val="00E93653"/>
    <w:rsid w:val="00E93AB8"/>
    <w:rsid w:val="00E94977"/>
    <w:rsid w:val="00EA19C0"/>
    <w:rsid w:val="00EA1AA2"/>
    <w:rsid w:val="00EA23CB"/>
    <w:rsid w:val="00EA3BB4"/>
    <w:rsid w:val="00EA4550"/>
    <w:rsid w:val="00EA4C62"/>
    <w:rsid w:val="00EA5CF4"/>
    <w:rsid w:val="00EB04AD"/>
    <w:rsid w:val="00EB0F41"/>
    <w:rsid w:val="00EB2DC2"/>
    <w:rsid w:val="00EB31DC"/>
    <w:rsid w:val="00EB4307"/>
    <w:rsid w:val="00EB50AA"/>
    <w:rsid w:val="00EB529C"/>
    <w:rsid w:val="00EB5922"/>
    <w:rsid w:val="00EB69FB"/>
    <w:rsid w:val="00EB6F59"/>
    <w:rsid w:val="00EC0802"/>
    <w:rsid w:val="00EC1795"/>
    <w:rsid w:val="00EC1FD8"/>
    <w:rsid w:val="00EC40AB"/>
    <w:rsid w:val="00EC462E"/>
    <w:rsid w:val="00EC7D4A"/>
    <w:rsid w:val="00ED091E"/>
    <w:rsid w:val="00ED0D37"/>
    <w:rsid w:val="00ED0E1A"/>
    <w:rsid w:val="00ED1E89"/>
    <w:rsid w:val="00ED2920"/>
    <w:rsid w:val="00ED2E24"/>
    <w:rsid w:val="00ED398C"/>
    <w:rsid w:val="00ED46E9"/>
    <w:rsid w:val="00ED4BB3"/>
    <w:rsid w:val="00ED4C58"/>
    <w:rsid w:val="00ED5C5F"/>
    <w:rsid w:val="00ED6968"/>
    <w:rsid w:val="00ED71D3"/>
    <w:rsid w:val="00EE04BB"/>
    <w:rsid w:val="00EE0832"/>
    <w:rsid w:val="00EE1903"/>
    <w:rsid w:val="00EE301F"/>
    <w:rsid w:val="00EE3870"/>
    <w:rsid w:val="00EE4D87"/>
    <w:rsid w:val="00EE5045"/>
    <w:rsid w:val="00EE6A77"/>
    <w:rsid w:val="00EE6E3D"/>
    <w:rsid w:val="00EF06DF"/>
    <w:rsid w:val="00EF1AB6"/>
    <w:rsid w:val="00EF2281"/>
    <w:rsid w:val="00EF2FDB"/>
    <w:rsid w:val="00EF306C"/>
    <w:rsid w:val="00EF32C2"/>
    <w:rsid w:val="00EF476D"/>
    <w:rsid w:val="00EF47C8"/>
    <w:rsid w:val="00EF7763"/>
    <w:rsid w:val="00F010DF"/>
    <w:rsid w:val="00F012A1"/>
    <w:rsid w:val="00F04A0D"/>
    <w:rsid w:val="00F04BDE"/>
    <w:rsid w:val="00F04E04"/>
    <w:rsid w:val="00F0513A"/>
    <w:rsid w:val="00F058AC"/>
    <w:rsid w:val="00F1113B"/>
    <w:rsid w:val="00F114E7"/>
    <w:rsid w:val="00F11B02"/>
    <w:rsid w:val="00F13025"/>
    <w:rsid w:val="00F146E5"/>
    <w:rsid w:val="00F14C3A"/>
    <w:rsid w:val="00F155A5"/>
    <w:rsid w:val="00F1609B"/>
    <w:rsid w:val="00F164DC"/>
    <w:rsid w:val="00F16B0E"/>
    <w:rsid w:val="00F2055C"/>
    <w:rsid w:val="00F21F60"/>
    <w:rsid w:val="00F22672"/>
    <w:rsid w:val="00F227A8"/>
    <w:rsid w:val="00F23CA7"/>
    <w:rsid w:val="00F26014"/>
    <w:rsid w:val="00F265E8"/>
    <w:rsid w:val="00F271FD"/>
    <w:rsid w:val="00F27EFF"/>
    <w:rsid w:val="00F31A92"/>
    <w:rsid w:val="00F31C48"/>
    <w:rsid w:val="00F31E03"/>
    <w:rsid w:val="00F32538"/>
    <w:rsid w:val="00F35E6B"/>
    <w:rsid w:val="00F3643A"/>
    <w:rsid w:val="00F3696D"/>
    <w:rsid w:val="00F37791"/>
    <w:rsid w:val="00F400F9"/>
    <w:rsid w:val="00F4084A"/>
    <w:rsid w:val="00F409E3"/>
    <w:rsid w:val="00F41223"/>
    <w:rsid w:val="00F41F6D"/>
    <w:rsid w:val="00F4293D"/>
    <w:rsid w:val="00F42B9F"/>
    <w:rsid w:val="00F42F7D"/>
    <w:rsid w:val="00F4345A"/>
    <w:rsid w:val="00F456CC"/>
    <w:rsid w:val="00F50A04"/>
    <w:rsid w:val="00F524C4"/>
    <w:rsid w:val="00F529DB"/>
    <w:rsid w:val="00F55C41"/>
    <w:rsid w:val="00F56898"/>
    <w:rsid w:val="00F56A37"/>
    <w:rsid w:val="00F57EA6"/>
    <w:rsid w:val="00F61178"/>
    <w:rsid w:val="00F6127C"/>
    <w:rsid w:val="00F620B6"/>
    <w:rsid w:val="00F6276F"/>
    <w:rsid w:val="00F642AB"/>
    <w:rsid w:val="00F7172B"/>
    <w:rsid w:val="00F71880"/>
    <w:rsid w:val="00F724E6"/>
    <w:rsid w:val="00F72505"/>
    <w:rsid w:val="00F72B72"/>
    <w:rsid w:val="00F741E9"/>
    <w:rsid w:val="00F74871"/>
    <w:rsid w:val="00F75C09"/>
    <w:rsid w:val="00F77652"/>
    <w:rsid w:val="00F77709"/>
    <w:rsid w:val="00F77D5D"/>
    <w:rsid w:val="00F808D8"/>
    <w:rsid w:val="00F82D4A"/>
    <w:rsid w:val="00F82F0E"/>
    <w:rsid w:val="00F82FED"/>
    <w:rsid w:val="00F83FCD"/>
    <w:rsid w:val="00F876F1"/>
    <w:rsid w:val="00F9008F"/>
    <w:rsid w:val="00F97F60"/>
    <w:rsid w:val="00FA0352"/>
    <w:rsid w:val="00FA0FD6"/>
    <w:rsid w:val="00FA169F"/>
    <w:rsid w:val="00FA2B94"/>
    <w:rsid w:val="00FA420F"/>
    <w:rsid w:val="00FA62EC"/>
    <w:rsid w:val="00FA661B"/>
    <w:rsid w:val="00FA7715"/>
    <w:rsid w:val="00FB1DB7"/>
    <w:rsid w:val="00FB2230"/>
    <w:rsid w:val="00FB4B51"/>
    <w:rsid w:val="00FB4D14"/>
    <w:rsid w:val="00FB4F68"/>
    <w:rsid w:val="00FB7D36"/>
    <w:rsid w:val="00FC07F9"/>
    <w:rsid w:val="00FC0B74"/>
    <w:rsid w:val="00FC1190"/>
    <w:rsid w:val="00FC14CC"/>
    <w:rsid w:val="00FC26EF"/>
    <w:rsid w:val="00FC501A"/>
    <w:rsid w:val="00FC5058"/>
    <w:rsid w:val="00FC56F2"/>
    <w:rsid w:val="00FC5E1C"/>
    <w:rsid w:val="00FC6841"/>
    <w:rsid w:val="00FC6C3B"/>
    <w:rsid w:val="00FC6F71"/>
    <w:rsid w:val="00FD04DD"/>
    <w:rsid w:val="00FD19B6"/>
    <w:rsid w:val="00FD1CB0"/>
    <w:rsid w:val="00FE294D"/>
    <w:rsid w:val="00FE2A99"/>
    <w:rsid w:val="00FE3B40"/>
    <w:rsid w:val="00FE43E9"/>
    <w:rsid w:val="00FE4640"/>
    <w:rsid w:val="00FE68C8"/>
    <w:rsid w:val="00FF02EA"/>
    <w:rsid w:val="00FF1075"/>
    <w:rsid w:val="00FF17A1"/>
    <w:rsid w:val="00FF27BC"/>
    <w:rsid w:val="00FF294D"/>
    <w:rsid w:val="00FF3DD1"/>
    <w:rsid w:val="00FF79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A2631"/>
  <w15:docId w15:val="{F25C9FC6-B545-4987-9339-95339F56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90FB6"/>
    <w:pPr>
      <w:spacing w:before="240" w:after="40"/>
    </w:pPr>
    <w:rPr>
      <w:rFonts w:ascii="Garamond" w:eastAsia="Calibri" w:hAnsi="Garamond"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rsid w:val="00082AE5"/>
    <w:pPr>
      <w:spacing w:before="0" w:after="0" w:line="240" w:lineRule="auto"/>
    </w:pPr>
    <w:rPr>
      <w:rFonts w:ascii="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082AE5"/>
    <w:rPr>
      <w:rFonts w:ascii="Times New Roman" w:eastAsia="Calibri" w:hAnsi="Times New Roman" w:cs="Times New Roman"/>
      <w:sz w:val="20"/>
      <w:szCs w:val="20"/>
      <w:lang w:eastAsia="cs-CZ"/>
    </w:rPr>
  </w:style>
  <w:style w:type="character" w:styleId="Znakapoznpodarou">
    <w:name w:val="footnote reference"/>
    <w:uiPriority w:val="99"/>
    <w:rsid w:val="00082AE5"/>
    <w:rPr>
      <w:rFonts w:cs="Times New Roman"/>
      <w:vertAlign w:val="superscript"/>
    </w:rPr>
  </w:style>
  <w:style w:type="character" w:styleId="Odkaznakoment">
    <w:name w:val="annotation reference"/>
    <w:basedOn w:val="Standardnpsmoodstavce"/>
    <w:uiPriority w:val="99"/>
    <w:semiHidden/>
    <w:unhideWhenUsed/>
    <w:rsid w:val="005575B9"/>
    <w:rPr>
      <w:sz w:val="16"/>
      <w:szCs w:val="16"/>
    </w:rPr>
  </w:style>
  <w:style w:type="paragraph" w:styleId="Textkomente">
    <w:name w:val="annotation text"/>
    <w:basedOn w:val="Normln"/>
    <w:link w:val="TextkomenteChar"/>
    <w:uiPriority w:val="99"/>
    <w:semiHidden/>
    <w:unhideWhenUsed/>
    <w:rsid w:val="005575B9"/>
    <w:pPr>
      <w:spacing w:line="240" w:lineRule="auto"/>
    </w:pPr>
    <w:rPr>
      <w:sz w:val="20"/>
      <w:szCs w:val="20"/>
    </w:rPr>
  </w:style>
  <w:style w:type="character" w:customStyle="1" w:styleId="TextkomenteChar">
    <w:name w:val="Text komentáře Char"/>
    <w:basedOn w:val="Standardnpsmoodstavce"/>
    <w:link w:val="Textkomente"/>
    <w:uiPriority w:val="99"/>
    <w:semiHidden/>
    <w:rsid w:val="005575B9"/>
    <w:rPr>
      <w:rFonts w:ascii="Garamond" w:eastAsia="Calibri" w:hAnsi="Garamond" w:cs="Calibri"/>
      <w:sz w:val="20"/>
      <w:szCs w:val="20"/>
    </w:rPr>
  </w:style>
  <w:style w:type="paragraph" w:styleId="Pedmtkomente">
    <w:name w:val="annotation subject"/>
    <w:basedOn w:val="Textkomente"/>
    <w:next w:val="Textkomente"/>
    <w:link w:val="PedmtkomenteChar"/>
    <w:uiPriority w:val="99"/>
    <w:semiHidden/>
    <w:unhideWhenUsed/>
    <w:rsid w:val="005575B9"/>
    <w:rPr>
      <w:b/>
      <w:bCs/>
    </w:rPr>
  </w:style>
  <w:style w:type="character" w:customStyle="1" w:styleId="PedmtkomenteChar">
    <w:name w:val="Předmět komentáře Char"/>
    <w:basedOn w:val="TextkomenteChar"/>
    <w:link w:val="Pedmtkomente"/>
    <w:uiPriority w:val="99"/>
    <w:semiHidden/>
    <w:rsid w:val="005575B9"/>
    <w:rPr>
      <w:rFonts w:ascii="Garamond" w:eastAsia="Calibri" w:hAnsi="Garamond" w:cs="Calibri"/>
      <w:b/>
      <w:bCs/>
      <w:sz w:val="20"/>
      <w:szCs w:val="20"/>
    </w:rPr>
  </w:style>
  <w:style w:type="paragraph" w:styleId="Textbubliny">
    <w:name w:val="Balloon Text"/>
    <w:basedOn w:val="Normln"/>
    <w:link w:val="TextbublinyChar"/>
    <w:uiPriority w:val="99"/>
    <w:semiHidden/>
    <w:unhideWhenUsed/>
    <w:rsid w:val="005575B9"/>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575B9"/>
    <w:rPr>
      <w:rFonts w:ascii="Tahoma" w:eastAsia="Calibri" w:hAnsi="Tahoma" w:cs="Tahoma"/>
      <w:sz w:val="16"/>
      <w:szCs w:val="16"/>
    </w:rPr>
  </w:style>
  <w:style w:type="paragraph" w:styleId="Zhlav">
    <w:name w:val="header"/>
    <w:basedOn w:val="Normln"/>
    <w:link w:val="ZhlavChar"/>
    <w:uiPriority w:val="99"/>
    <w:unhideWhenUsed/>
    <w:rsid w:val="0063315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63315B"/>
    <w:rPr>
      <w:rFonts w:ascii="Garamond" w:eastAsia="Calibri" w:hAnsi="Garamond" w:cs="Calibri"/>
    </w:rPr>
  </w:style>
  <w:style w:type="paragraph" w:styleId="Zpat">
    <w:name w:val="footer"/>
    <w:basedOn w:val="Normln"/>
    <w:link w:val="ZpatChar"/>
    <w:uiPriority w:val="99"/>
    <w:unhideWhenUsed/>
    <w:rsid w:val="0063315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63315B"/>
    <w:rPr>
      <w:rFonts w:ascii="Garamond" w:eastAsia="Calibri" w:hAnsi="Garamond" w:cs="Calibri"/>
    </w:rPr>
  </w:style>
  <w:style w:type="character" w:styleId="Hypertextovodkaz">
    <w:name w:val="Hyperlink"/>
    <w:basedOn w:val="Standardnpsmoodstavce"/>
    <w:uiPriority w:val="99"/>
    <w:unhideWhenUsed/>
    <w:rsid w:val="008F6591"/>
    <w:rPr>
      <w:color w:val="0000FF" w:themeColor="hyperlink"/>
      <w:u w:val="single"/>
    </w:rPr>
  </w:style>
  <w:style w:type="paragraph" w:styleId="Odstavecseseznamem">
    <w:name w:val="List Paragraph"/>
    <w:basedOn w:val="Normln"/>
    <w:uiPriority w:val="34"/>
    <w:qFormat/>
    <w:rsid w:val="006D1554"/>
    <w:pPr>
      <w:ind w:left="720"/>
      <w:contextualSpacing/>
    </w:pPr>
  </w:style>
  <w:style w:type="character" w:styleId="Nevyeenzmnka">
    <w:name w:val="Unresolved Mention"/>
    <w:basedOn w:val="Standardnpsmoodstavce"/>
    <w:uiPriority w:val="99"/>
    <w:semiHidden/>
    <w:unhideWhenUsed/>
    <w:rsid w:val="00DC5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034028">
      <w:bodyDiv w:val="1"/>
      <w:marLeft w:val="0"/>
      <w:marRight w:val="0"/>
      <w:marTop w:val="0"/>
      <w:marBottom w:val="0"/>
      <w:divBdr>
        <w:top w:val="none" w:sz="0" w:space="0" w:color="auto"/>
        <w:left w:val="none" w:sz="0" w:space="0" w:color="auto"/>
        <w:bottom w:val="none" w:sz="0" w:space="0" w:color="auto"/>
        <w:right w:val="none" w:sz="0" w:space="0" w:color="auto"/>
      </w:divBdr>
    </w:div>
    <w:div w:id="846947857">
      <w:bodyDiv w:val="1"/>
      <w:marLeft w:val="0"/>
      <w:marRight w:val="0"/>
      <w:marTop w:val="0"/>
      <w:marBottom w:val="0"/>
      <w:divBdr>
        <w:top w:val="none" w:sz="0" w:space="0" w:color="auto"/>
        <w:left w:val="none" w:sz="0" w:space="0" w:color="auto"/>
        <w:bottom w:val="none" w:sz="0" w:space="0" w:color="auto"/>
        <w:right w:val="none" w:sz="0" w:space="0" w:color="auto"/>
      </w:divBdr>
      <w:divsChild>
        <w:div w:id="2084914287">
          <w:marLeft w:val="0"/>
          <w:marRight w:val="0"/>
          <w:marTop w:val="0"/>
          <w:marBottom w:val="0"/>
          <w:divBdr>
            <w:top w:val="none" w:sz="0" w:space="0" w:color="auto"/>
            <w:left w:val="none" w:sz="0" w:space="0" w:color="auto"/>
            <w:bottom w:val="none" w:sz="0" w:space="0" w:color="auto"/>
            <w:right w:val="none" w:sz="0" w:space="0" w:color="auto"/>
          </w:divBdr>
        </w:div>
      </w:divsChild>
    </w:div>
    <w:div w:id="1592348041">
      <w:bodyDiv w:val="1"/>
      <w:marLeft w:val="0"/>
      <w:marRight w:val="0"/>
      <w:marTop w:val="0"/>
      <w:marBottom w:val="0"/>
      <w:divBdr>
        <w:top w:val="none" w:sz="0" w:space="0" w:color="auto"/>
        <w:left w:val="none" w:sz="0" w:space="0" w:color="auto"/>
        <w:bottom w:val="none" w:sz="0" w:space="0" w:color="auto"/>
        <w:right w:val="none" w:sz="0" w:space="0" w:color="auto"/>
      </w:divBdr>
    </w:div>
    <w:div w:id="160329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srakovni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40890-D0BF-4D1C-99C7-B0A5087E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2716</Words>
  <Characters>16031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Robert Hebký</dc:creator>
  <cp:lastModifiedBy>Jirátko Jan</cp:lastModifiedBy>
  <cp:revision>7</cp:revision>
  <cp:lastPrinted>2023-04-25T07:32:00Z</cp:lastPrinted>
  <dcterms:created xsi:type="dcterms:W3CDTF">2024-09-16T14:05:00Z</dcterms:created>
  <dcterms:modified xsi:type="dcterms:W3CDTF">2024-09-16T14:14:00Z</dcterms:modified>
</cp:coreProperties>
</file>